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AB" w:rsidRPr="0000255D" w:rsidRDefault="0000255D" w:rsidP="006F00AB">
      <w:pPr>
        <w:rPr>
          <w:sz w:val="28"/>
          <w:szCs w:val="28"/>
        </w:rPr>
      </w:pPr>
      <w:r w:rsidRPr="0000255D">
        <w:rPr>
          <w:sz w:val="28"/>
          <w:szCs w:val="28"/>
        </w:rPr>
        <w:t xml:space="preserve">   СОВЕТ ДЕПУТАТОВ  БОЛЬШЕРЕЧЕНСКОГО  СЕЛЬСОВЕТА</w:t>
      </w:r>
    </w:p>
    <w:p w:rsidR="0000255D" w:rsidRDefault="0000255D" w:rsidP="006F00AB">
      <w:pPr>
        <w:rPr>
          <w:sz w:val="28"/>
          <w:szCs w:val="28"/>
        </w:rPr>
      </w:pPr>
      <w:r w:rsidRPr="0000255D">
        <w:rPr>
          <w:sz w:val="28"/>
          <w:szCs w:val="28"/>
        </w:rPr>
        <w:t xml:space="preserve">   КЫШТОВСКОГО  РАЙОНА  НОВОСИБИРСКОЙ  ОБЛАСТИ</w:t>
      </w:r>
    </w:p>
    <w:p w:rsidR="0000255D" w:rsidRDefault="0000255D" w:rsidP="006F00AB">
      <w:pPr>
        <w:rPr>
          <w:sz w:val="28"/>
          <w:szCs w:val="28"/>
        </w:rPr>
      </w:pPr>
    </w:p>
    <w:p w:rsidR="0000255D" w:rsidRPr="0000255D" w:rsidRDefault="0000255D" w:rsidP="006F00A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Пятого  созыва</w:t>
      </w:r>
    </w:p>
    <w:p w:rsidR="006F00AB" w:rsidRPr="0000255D" w:rsidRDefault="006F00AB" w:rsidP="006F00AB">
      <w:pPr>
        <w:rPr>
          <w:sz w:val="28"/>
          <w:szCs w:val="28"/>
        </w:rPr>
      </w:pPr>
    </w:p>
    <w:p w:rsidR="006F00AB" w:rsidRDefault="0000255D" w:rsidP="000025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6F00AB" w:rsidRPr="0000255D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</w:t>
      </w:r>
    </w:p>
    <w:p w:rsidR="00F105D4" w:rsidRPr="0000255D" w:rsidRDefault="00F105D4" w:rsidP="000025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(пятьдесят пятой сессии)</w:t>
      </w:r>
    </w:p>
    <w:p w:rsidR="00240E7B" w:rsidRPr="0000255D" w:rsidRDefault="0000255D" w:rsidP="0000255D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с.Большеречье</w:t>
      </w:r>
    </w:p>
    <w:p w:rsidR="006F00AB" w:rsidRPr="0000255D" w:rsidRDefault="006F00AB" w:rsidP="00240E7B">
      <w:pPr>
        <w:jc w:val="center"/>
        <w:rPr>
          <w:sz w:val="28"/>
          <w:szCs w:val="28"/>
        </w:rPr>
      </w:pPr>
    </w:p>
    <w:p w:rsidR="006F00AB" w:rsidRPr="0000255D" w:rsidRDefault="006F00AB" w:rsidP="006F00AB">
      <w:pPr>
        <w:rPr>
          <w:sz w:val="28"/>
          <w:szCs w:val="28"/>
        </w:rPr>
      </w:pPr>
    </w:p>
    <w:p w:rsidR="006F00AB" w:rsidRPr="00223B47" w:rsidRDefault="00296EA2" w:rsidP="006F00AB">
      <w:pPr>
        <w:rPr>
          <w:sz w:val="28"/>
          <w:szCs w:val="28"/>
        </w:rPr>
      </w:pPr>
      <w:r>
        <w:rPr>
          <w:sz w:val="28"/>
          <w:szCs w:val="28"/>
        </w:rPr>
        <w:t xml:space="preserve">    04 июня </w:t>
      </w:r>
      <w:r w:rsidR="006F00AB" w:rsidRPr="0000255D">
        <w:rPr>
          <w:sz w:val="28"/>
          <w:szCs w:val="28"/>
        </w:rPr>
        <w:t>201</w:t>
      </w:r>
      <w:r w:rsidR="0000255D">
        <w:rPr>
          <w:sz w:val="28"/>
          <w:szCs w:val="28"/>
        </w:rPr>
        <w:t xml:space="preserve">9            </w:t>
      </w:r>
      <w:r w:rsidR="00932913">
        <w:rPr>
          <w:sz w:val="28"/>
          <w:szCs w:val="28"/>
        </w:rPr>
        <w:t xml:space="preserve">                                  </w:t>
      </w:r>
      <w:r w:rsidR="00F105D4">
        <w:rPr>
          <w:sz w:val="28"/>
          <w:szCs w:val="28"/>
        </w:rPr>
        <w:t xml:space="preserve">                           № 144</w:t>
      </w:r>
    </w:p>
    <w:p w:rsidR="006F00AB" w:rsidRPr="00223B47" w:rsidRDefault="006F00AB" w:rsidP="006F00AB">
      <w:pPr>
        <w:rPr>
          <w:sz w:val="28"/>
          <w:szCs w:val="28"/>
        </w:rPr>
      </w:pPr>
    </w:p>
    <w:p w:rsidR="006F00AB" w:rsidRPr="00223B47" w:rsidRDefault="006F00AB" w:rsidP="006F00AB">
      <w:pPr>
        <w:pStyle w:val="2"/>
        <w:rPr>
          <w:b w:val="0"/>
          <w:sz w:val="28"/>
          <w:szCs w:val="28"/>
        </w:rPr>
      </w:pPr>
      <w:r w:rsidRPr="00223B47">
        <w:rPr>
          <w:b w:val="0"/>
          <w:sz w:val="28"/>
          <w:szCs w:val="28"/>
        </w:rPr>
        <w:t>Об  утверждении Порядка отнесения земель к землям особо охраняемых территорий местного значения, использования и охраны земель особо охраняемых территорий местного значения на территории</w:t>
      </w:r>
    </w:p>
    <w:p w:rsidR="006F00AB" w:rsidRPr="00223B47" w:rsidRDefault="0000255D" w:rsidP="006F00A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Большереченского</w:t>
      </w:r>
      <w:r w:rsidR="00240E7B" w:rsidRPr="0000255D">
        <w:rPr>
          <w:b w:val="0"/>
          <w:sz w:val="28"/>
          <w:szCs w:val="28"/>
        </w:rPr>
        <w:t>_</w:t>
      </w:r>
      <w:r w:rsidR="006F00AB" w:rsidRPr="00223B47">
        <w:rPr>
          <w:b w:val="0"/>
          <w:sz w:val="28"/>
          <w:szCs w:val="28"/>
        </w:rPr>
        <w:t xml:space="preserve">сельсовета </w:t>
      </w:r>
      <w:r w:rsidR="00DC180F">
        <w:rPr>
          <w:b w:val="0"/>
          <w:sz w:val="28"/>
          <w:szCs w:val="28"/>
        </w:rPr>
        <w:t>Кыштовского</w:t>
      </w:r>
      <w:r w:rsidR="006F00AB" w:rsidRPr="00223B47">
        <w:rPr>
          <w:b w:val="0"/>
          <w:sz w:val="28"/>
          <w:szCs w:val="28"/>
        </w:rPr>
        <w:t xml:space="preserve"> района</w:t>
      </w:r>
    </w:p>
    <w:p w:rsidR="006F00AB" w:rsidRPr="00223B47" w:rsidRDefault="006F00AB" w:rsidP="006F00AB">
      <w:pPr>
        <w:pStyle w:val="2"/>
        <w:rPr>
          <w:b w:val="0"/>
          <w:sz w:val="28"/>
          <w:szCs w:val="28"/>
        </w:rPr>
      </w:pPr>
      <w:r w:rsidRPr="00223B47">
        <w:rPr>
          <w:b w:val="0"/>
          <w:sz w:val="28"/>
          <w:szCs w:val="28"/>
        </w:rPr>
        <w:t>Новосибирской области</w:t>
      </w:r>
    </w:p>
    <w:p w:rsidR="006F00AB" w:rsidRPr="00223B47" w:rsidRDefault="006F00AB" w:rsidP="006F00AB">
      <w:pPr>
        <w:jc w:val="both"/>
        <w:rPr>
          <w:b/>
          <w:bCs/>
          <w:sz w:val="28"/>
          <w:szCs w:val="28"/>
        </w:rPr>
      </w:pPr>
    </w:p>
    <w:p w:rsidR="00A4378F" w:rsidRPr="00223B47" w:rsidRDefault="00A4378F" w:rsidP="00A437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0AB" w:rsidRPr="00223B47" w:rsidRDefault="006F00AB" w:rsidP="00A437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В соответствии со ст. 94</w:t>
      </w:r>
      <w:r w:rsidR="00223B47">
        <w:rPr>
          <w:rFonts w:ascii="Times New Roman" w:hAnsi="Times New Roman" w:cs="Times New Roman"/>
          <w:sz w:val="28"/>
          <w:szCs w:val="28"/>
        </w:rPr>
        <w:t>-100</w:t>
      </w:r>
      <w:r w:rsidRPr="00223B4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ст. 14 Федерального закона от 06.10.2003 № 131-ФЗ «Об общих принципах организации местного самоуправления в Российской  Федерации» Совет депутатов </w:t>
      </w:r>
      <w:r w:rsidR="0000255D">
        <w:rPr>
          <w:rFonts w:ascii="Times New Roman" w:hAnsi="Times New Roman" w:cs="Times New Roman"/>
          <w:sz w:val="28"/>
          <w:szCs w:val="28"/>
        </w:rPr>
        <w:t>Большереченского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C180F">
        <w:rPr>
          <w:rFonts w:ascii="Times New Roman" w:hAnsi="Times New Roman" w:cs="Times New Roman"/>
          <w:sz w:val="28"/>
          <w:szCs w:val="28"/>
        </w:rPr>
        <w:t>Кыштовского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F00AB" w:rsidRPr="00223B47" w:rsidRDefault="006F00AB" w:rsidP="00A4378F">
      <w:pPr>
        <w:ind w:firstLine="709"/>
        <w:jc w:val="center"/>
        <w:rPr>
          <w:sz w:val="28"/>
          <w:szCs w:val="28"/>
        </w:rPr>
      </w:pPr>
      <w:r w:rsidRPr="00223B47">
        <w:rPr>
          <w:sz w:val="28"/>
          <w:szCs w:val="28"/>
        </w:rPr>
        <w:t>Р Е Ш И Л:</w:t>
      </w:r>
    </w:p>
    <w:p w:rsidR="006F00AB" w:rsidRPr="00223B47" w:rsidRDefault="006F00AB" w:rsidP="00A4378F">
      <w:pPr>
        <w:ind w:firstLine="709"/>
        <w:jc w:val="both"/>
        <w:rPr>
          <w:sz w:val="28"/>
          <w:szCs w:val="28"/>
        </w:rPr>
      </w:pPr>
      <w:r w:rsidRPr="00223B47">
        <w:rPr>
          <w:sz w:val="28"/>
          <w:szCs w:val="28"/>
        </w:rPr>
        <w:t>1. Утвердить   прилагаемый Порядок отнесения земель к землям особо о</w:t>
      </w:r>
      <w:r w:rsidRPr="00223B47">
        <w:rPr>
          <w:sz w:val="28"/>
          <w:szCs w:val="28"/>
        </w:rPr>
        <w:t>х</w:t>
      </w:r>
      <w:r w:rsidRPr="00223B47">
        <w:rPr>
          <w:sz w:val="28"/>
          <w:szCs w:val="28"/>
        </w:rPr>
        <w:t xml:space="preserve">раняемых территорий местного значения, использования и охраны земель особо охраняемых территорий местного значения на территории </w:t>
      </w:r>
      <w:r w:rsidR="00296EA2">
        <w:rPr>
          <w:sz w:val="28"/>
          <w:szCs w:val="28"/>
        </w:rPr>
        <w:t>Большереченского</w:t>
      </w:r>
      <w:r w:rsidRPr="00223B47">
        <w:rPr>
          <w:sz w:val="28"/>
          <w:szCs w:val="28"/>
        </w:rPr>
        <w:t xml:space="preserve"> сельсовета </w:t>
      </w:r>
      <w:r w:rsidR="00DC180F">
        <w:rPr>
          <w:sz w:val="28"/>
          <w:szCs w:val="28"/>
        </w:rPr>
        <w:t>Кыштовского</w:t>
      </w:r>
      <w:r w:rsidRPr="00223B47">
        <w:rPr>
          <w:sz w:val="28"/>
          <w:szCs w:val="28"/>
        </w:rPr>
        <w:t xml:space="preserve"> района Новосибирской области.</w:t>
      </w:r>
    </w:p>
    <w:p w:rsidR="006F00AB" w:rsidRPr="00223B47" w:rsidRDefault="006F00AB" w:rsidP="00A4378F">
      <w:pPr>
        <w:pStyle w:val="21"/>
        <w:rPr>
          <w:color w:val="000000"/>
          <w:kern w:val="2"/>
          <w:sz w:val="28"/>
          <w:szCs w:val="28"/>
        </w:rPr>
      </w:pPr>
      <w:r w:rsidRPr="00223B47">
        <w:rPr>
          <w:color w:val="000000"/>
          <w:kern w:val="2"/>
          <w:sz w:val="28"/>
          <w:szCs w:val="28"/>
        </w:rPr>
        <w:t xml:space="preserve">2. Опубликовать данное решение в </w:t>
      </w:r>
      <w:r w:rsidR="00296EA2">
        <w:rPr>
          <w:color w:val="000000"/>
          <w:kern w:val="2"/>
          <w:sz w:val="28"/>
          <w:szCs w:val="28"/>
        </w:rPr>
        <w:t xml:space="preserve">«Большереченском </w:t>
      </w:r>
      <w:r w:rsidR="00240E7B" w:rsidRPr="00296EA2">
        <w:rPr>
          <w:color w:val="000000"/>
          <w:kern w:val="2"/>
          <w:sz w:val="28"/>
          <w:szCs w:val="28"/>
        </w:rPr>
        <w:t>_</w:t>
      </w:r>
      <w:r w:rsidR="00296EA2">
        <w:rPr>
          <w:color w:val="000000"/>
          <w:kern w:val="2"/>
          <w:sz w:val="28"/>
          <w:szCs w:val="28"/>
        </w:rPr>
        <w:t>В</w:t>
      </w:r>
      <w:r w:rsidRPr="00296EA2">
        <w:rPr>
          <w:color w:val="000000"/>
          <w:kern w:val="2"/>
          <w:sz w:val="28"/>
          <w:szCs w:val="28"/>
        </w:rPr>
        <w:t>естнике».</w:t>
      </w:r>
      <w:r w:rsidRPr="00223B47">
        <w:rPr>
          <w:color w:val="000000"/>
          <w:kern w:val="2"/>
          <w:sz w:val="28"/>
          <w:szCs w:val="28"/>
        </w:rPr>
        <w:t xml:space="preserve"> </w:t>
      </w:r>
    </w:p>
    <w:p w:rsidR="006F00AB" w:rsidRPr="00223B47" w:rsidRDefault="006F00AB" w:rsidP="00A4378F">
      <w:pPr>
        <w:pStyle w:val="21"/>
        <w:rPr>
          <w:color w:val="000000"/>
          <w:kern w:val="2"/>
          <w:sz w:val="28"/>
          <w:szCs w:val="28"/>
        </w:rPr>
      </w:pPr>
      <w:r w:rsidRPr="00223B47">
        <w:rPr>
          <w:color w:val="000000"/>
          <w:kern w:val="2"/>
          <w:sz w:val="28"/>
          <w:szCs w:val="28"/>
        </w:rPr>
        <w:t>3. Настоящее решение вступает в силу с момента опубликования.</w:t>
      </w:r>
    </w:p>
    <w:p w:rsidR="006F00AB" w:rsidRPr="00223B47" w:rsidRDefault="006F00AB" w:rsidP="006F00AB">
      <w:pPr>
        <w:rPr>
          <w:b/>
          <w:sz w:val="28"/>
          <w:szCs w:val="28"/>
        </w:rPr>
      </w:pPr>
    </w:p>
    <w:p w:rsidR="006F00AB" w:rsidRPr="00223B47" w:rsidRDefault="006F00AB" w:rsidP="006F00AB">
      <w:pPr>
        <w:rPr>
          <w:sz w:val="28"/>
          <w:szCs w:val="28"/>
        </w:rPr>
      </w:pPr>
    </w:p>
    <w:p w:rsidR="006F00AB" w:rsidRPr="00223B47" w:rsidRDefault="006F00AB" w:rsidP="006F00AB">
      <w:pPr>
        <w:rPr>
          <w:sz w:val="28"/>
          <w:szCs w:val="28"/>
        </w:rPr>
      </w:pPr>
      <w:r w:rsidRPr="00223B47">
        <w:rPr>
          <w:sz w:val="28"/>
          <w:szCs w:val="28"/>
        </w:rPr>
        <w:t xml:space="preserve">Глава </w:t>
      </w:r>
      <w:r w:rsidR="00296EA2">
        <w:rPr>
          <w:sz w:val="28"/>
          <w:szCs w:val="28"/>
        </w:rPr>
        <w:t xml:space="preserve"> Большереченского </w:t>
      </w:r>
      <w:r w:rsidRPr="00223B47">
        <w:rPr>
          <w:sz w:val="28"/>
          <w:szCs w:val="28"/>
        </w:rPr>
        <w:t xml:space="preserve">сельсовета                                                 </w:t>
      </w:r>
    </w:p>
    <w:p w:rsidR="00296EA2" w:rsidRDefault="00240E7B" w:rsidP="006F00AB">
      <w:pPr>
        <w:rPr>
          <w:sz w:val="28"/>
          <w:szCs w:val="28"/>
        </w:rPr>
      </w:pPr>
      <w:r w:rsidRPr="00223B47">
        <w:rPr>
          <w:sz w:val="28"/>
          <w:szCs w:val="28"/>
        </w:rPr>
        <w:t xml:space="preserve">  </w:t>
      </w:r>
      <w:r w:rsidR="00296EA2">
        <w:rPr>
          <w:sz w:val="28"/>
          <w:szCs w:val="28"/>
        </w:rPr>
        <w:t>Кыштовского района</w:t>
      </w:r>
    </w:p>
    <w:p w:rsidR="006F00AB" w:rsidRPr="00223B47" w:rsidRDefault="00296EA2" w:rsidP="006F00A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240E7B" w:rsidRPr="00223B4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Н.Н.Христофоров</w:t>
      </w:r>
      <w:r w:rsidR="00240E7B" w:rsidRPr="00223B47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                                      </w:t>
      </w:r>
    </w:p>
    <w:p w:rsidR="00240E7B" w:rsidRPr="00223B47" w:rsidRDefault="00240E7B" w:rsidP="006F00AB">
      <w:pPr>
        <w:rPr>
          <w:sz w:val="28"/>
          <w:szCs w:val="28"/>
        </w:rPr>
      </w:pPr>
    </w:p>
    <w:p w:rsidR="00240E7B" w:rsidRPr="00223B47" w:rsidRDefault="00240E7B" w:rsidP="006F00AB">
      <w:pPr>
        <w:rPr>
          <w:sz w:val="28"/>
          <w:szCs w:val="28"/>
        </w:rPr>
      </w:pPr>
    </w:p>
    <w:p w:rsidR="00240E7B" w:rsidRPr="00223B47" w:rsidRDefault="00240E7B" w:rsidP="006F00AB">
      <w:pPr>
        <w:rPr>
          <w:sz w:val="28"/>
          <w:szCs w:val="28"/>
        </w:rPr>
      </w:pPr>
      <w:r w:rsidRPr="00223B47">
        <w:rPr>
          <w:sz w:val="28"/>
          <w:szCs w:val="28"/>
        </w:rPr>
        <w:t>Председатель Совета депутатов</w:t>
      </w:r>
    </w:p>
    <w:p w:rsidR="00296EA2" w:rsidRDefault="00296EA2" w:rsidP="006F00AB">
      <w:pPr>
        <w:rPr>
          <w:sz w:val="28"/>
          <w:szCs w:val="28"/>
        </w:rPr>
      </w:pPr>
      <w:r>
        <w:rPr>
          <w:sz w:val="28"/>
          <w:szCs w:val="28"/>
        </w:rPr>
        <w:t>Большереченского</w:t>
      </w:r>
      <w:r w:rsidR="00240E7B" w:rsidRPr="00223B47">
        <w:rPr>
          <w:sz w:val="28"/>
          <w:szCs w:val="28"/>
        </w:rPr>
        <w:t xml:space="preserve"> сельсовета </w:t>
      </w:r>
    </w:p>
    <w:p w:rsidR="00296EA2" w:rsidRDefault="00296EA2" w:rsidP="006F00AB">
      <w:pPr>
        <w:rPr>
          <w:sz w:val="28"/>
          <w:szCs w:val="28"/>
        </w:rPr>
      </w:pPr>
      <w:r>
        <w:rPr>
          <w:sz w:val="28"/>
          <w:szCs w:val="28"/>
        </w:rPr>
        <w:t>Кыштовского района</w:t>
      </w:r>
    </w:p>
    <w:p w:rsidR="00240E7B" w:rsidRPr="00223B47" w:rsidRDefault="00296EA2" w:rsidP="006F00A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240E7B" w:rsidRPr="00223B47">
        <w:rPr>
          <w:sz w:val="28"/>
          <w:szCs w:val="28"/>
        </w:rPr>
        <w:t xml:space="preserve">                                      </w:t>
      </w:r>
      <w:r w:rsidR="00932913">
        <w:rPr>
          <w:sz w:val="28"/>
          <w:szCs w:val="28"/>
        </w:rPr>
        <w:t xml:space="preserve">                Т.Н.Гришмановская</w:t>
      </w:r>
    </w:p>
    <w:p w:rsidR="006F00AB" w:rsidRPr="00223B47" w:rsidRDefault="006F00AB" w:rsidP="006F00AB">
      <w:pPr>
        <w:rPr>
          <w:b/>
          <w:sz w:val="28"/>
          <w:szCs w:val="28"/>
        </w:rPr>
      </w:pPr>
    </w:p>
    <w:p w:rsidR="006F00AB" w:rsidRPr="00223B47" w:rsidRDefault="006F00AB" w:rsidP="006F00AB">
      <w:pPr>
        <w:jc w:val="right"/>
        <w:rPr>
          <w:b/>
          <w:sz w:val="28"/>
          <w:szCs w:val="28"/>
        </w:rPr>
      </w:pPr>
    </w:p>
    <w:p w:rsidR="006F00AB" w:rsidRPr="00223B47" w:rsidRDefault="006F00AB" w:rsidP="00F105D4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6F00AB" w:rsidRPr="00223B47" w:rsidRDefault="006F00AB" w:rsidP="006F00AB">
      <w:pPr>
        <w:rPr>
          <w:sz w:val="28"/>
          <w:szCs w:val="28"/>
        </w:rPr>
      </w:pPr>
    </w:p>
    <w:p w:rsidR="006F00AB" w:rsidRPr="00223B47" w:rsidRDefault="006F00AB" w:rsidP="006F00A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00AB" w:rsidRPr="00223B47" w:rsidRDefault="006F00AB" w:rsidP="006F00A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F00AB" w:rsidRPr="00223B47" w:rsidRDefault="006F00AB" w:rsidP="00223B47">
      <w:pPr>
        <w:ind w:firstLine="5760"/>
        <w:rPr>
          <w:sz w:val="28"/>
          <w:szCs w:val="28"/>
        </w:rPr>
      </w:pPr>
      <w:r w:rsidRPr="00223B47">
        <w:rPr>
          <w:sz w:val="28"/>
          <w:szCs w:val="28"/>
        </w:rPr>
        <w:t>Приложение 1</w:t>
      </w:r>
    </w:p>
    <w:p w:rsidR="006F00AB" w:rsidRPr="00223B47" w:rsidRDefault="0000255D" w:rsidP="00223B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6F00AB" w:rsidRPr="00223B47">
        <w:rPr>
          <w:sz w:val="28"/>
          <w:szCs w:val="28"/>
        </w:rPr>
        <w:t>к решению Совета депутатов</w:t>
      </w:r>
    </w:p>
    <w:p w:rsidR="001D7409" w:rsidRPr="00223B47" w:rsidRDefault="0000255D" w:rsidP="00223B47">
      <w:pPr>
        <w:jc w:val="center"/>
        <w:rPr>
          <w:sz w:val="28"/>
          <w:szCs w:val="28"/>
        </w:rPr>
      </w:pPr>
      <w:r w:rsidRPr="00296EA2">
        <w:rPr>
          <w:sz w:val="28"/>
          <w:szCs w:val="28"/>
        </w:rPr>
        <w:t xml:space="preserve">                       </w:t>
      </w:r>
      <w:r w:rsidR="00F105D4">
        <w:rPr>
          <w:sz w:val="28"/>
          <w:szCs w:val="28"/>
        </w:rPr>
        <w:t xml:space="preserve">        </w:t>
      </w:r>
      <w:r w:rsidRPr="00296EA2">
        <w:rPr>
          <w:sz w:val="28"/>
          <w:szCs w:val="28"/>
        </w:rPr>
        <w:t xml:space="preserve">    </w:t>
      </w:r>
      <w:r w:rsidR="00296EA2">
        <w:rPr>
          <w:sz w:val="28"/>
          <w:szCs w:val="28"/>
        </w:rPr>
        <w:t>Большереченского</w:t>
      </w:r>
      <w:r w:rsidR="006F00AB" w:rsidRPr="00223B47">
        <w:rPr>
          <w:sz w:val="28"/>
          <w:szCs w:val="28"/>
        </w:rPr>
        <w:t xml:space="preserve"> сельсовета </w:t>
      </w:r>
    </w:p>
    <w:p w:rsidR="006F00AB" w:rsidRDefault="00296EA2" w:rsidP="001D74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105D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DC180F">
        <w:rPr>
          <w:sz w:val="28"/>
          <w:szCs w:val="28"/>
        </w:rPr>
        <w:t>Кыштовского</w:t>
      </w:r>
      <w:r w:rsidR="006F00AB" w:rsidRPr="00223B47">
        <w:rPr>
          <w:sz w:val="28"/>
          <w:szCs w:val="28"/>
        </w:rPr>
        <w:t xml:space="preserve"> района </w:t>
      </w:r>
    </w:p>
    <w:p w:rsidR="00F105D4" w:rsidRDefault="00F105D4" w:rsidP="00F105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296EA2">
        <w:rPr>
          <w:sz w:val="28"/>
          <w:szCs w:val="28"/>
        </w:rPr>
        <w:t>Новосибирской области</w:t>
      </w:r>
    </w:p>
    <w:p w:rsidR="006F00AB" w:rsidRPr="00223B47" w:rsidRDefault="00F105D4" w:rsidP="00F105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F00AB" w:rsidRPr="00223B47">
        <w:rPr>
          <w:sz w:val="28"/>
          <w:szCs w:val="28"/>
        </w:rPr>
        <w:t xml:space="preserve">от </w:t>
      </w:r>
      <w:r w:rsidR="00296EA2">
        <w:rPr>
          <w:sz w:val="28"/>
          <w:szCs w:val="28"/>
        </w:rPr>
        <w:t xml:space="preserve"> 04.06.</w:t>
      </w:r>
      <w:r w:rsidR="006F00AB" w:rsidRPr="00223B47">
        <w:rPr>
          <w:sz w:val="28"/>
          <w:szCs w:val="28"/>
        </w:rPr>
        <w:t xml:space="preserve"> 201</w:t>
      </w:r>
      <w:r w:rsidR="00296EA2">
        <w:rPr>
          <w:sz w:val="28"/>
          <w:szCs w:val="28"/>
        </w:rPr>
        <w:t>9</w:t>
      </w:r>
      <w:r w:rsidR="006F00AB" w:rsidRPr="00223B47">
        <w:rPr>
          <w:sz w:val="28"/>
          <w:szCs w:val="28"/>
        </w:rPr>
        <w:t xml:space="preserve">  № </w:t>
      </w:r>
      <w:r>
        <w:rPr>
          <w:sz w:val="28"/>
          <w:szCs w:val="28"/>
        </w:rPr>
        <w:t>144</w:t>
      </w:r>
    </w:p>
    <w:p w:rsidR="006F00AB" w:rsidRPr="00223B47" w:rsidRDefault="006F00AB" w:rsidP="006F00AB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6F00AB" w:rsidRPr="00223B47" w:rsidRDefault="006F00AB" w:rsidP="006F00AB">
      <w:pPr>
        <w:pStyle w:val="ConsPlusNormal"/>
        <w:widowControl/>
        <w:ind w:left="-540"/>
        <w:jc w:val="both"/>
        <w:rPr>
          <w:sz w:val="28"/>
          <w:szCs w:val="28"/>
        </w:rPr>
      </w:pPr>
    </w:p>
    <w:p w:rsidR="006F00AB" w:rsidRPr="00223B47" w:rsidRDefault="006F00AB" w:rsidP="006F00AB">
      <w:pPr>
        <w:pStyle w:val="ConsPlusTitle"/>
        <w:widowControl/>
        <w:ind w:left="-54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ПОРЯДОК</w:t>
      </w:r>
    </w:p>
    <w:p w:rsidR="006F00AB" w:rsidRPr="00223B47" w:rsidRDefault="006F00AB" w:rsidP="006F00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 xml:space="preserve">отнесения земель к землям особо охраняемых территорий местного значения, использования и охраны земель особо охраняемых территорий местного значения на территории </w:t>
      </w:r>
      <w:r w:rsidR="00296EA2">
        <w:rPr>
          <w:rFonts w:ascii="Times New Roman" w:hAnsi="Times New Roman" w:cs="Times New Roman"/>
          <w:sz w:val="28"/>
          <w:szCs w:val="28"/>
        </w:rPr>
        <w:t xml:space="preserve"> Большереченского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C180F">
        <w:rPr>
          <w:rFonts w:ascii="Times New Roman" w:hAnsi="Times New Roman" w:cs="Times New Roman"/>
          <w:sz w:val="28"/>
          <w:szCs w:val="28"/>
        </w:rPr>
        <w:t>Кыштовского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F00AB" w:rsidRPr="00223B47" w:rsidRDefault="006F00AB" w:rsidP="00EF314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F00AB" w:rsidRDefault="00B42645" w:rsidP="00EF3147">
      <w:pPr>
        <w:pStyle w:val="ConsPlusNormal"/>
        <w:widowControl/>
        <w:tabs>
          <w:tab w:val="left" w:pos="142"/>
          <w:tab w:val="left" w:pos="709"/>
          <w:tab w:val="left" w:pos="851"/>
          <w:tab w:val="left" w:pos="340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F00AB" w:rsidRPr="00223B47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94</w:t>
      </w:r>
      <w:r w:rsidR="00223B47">
        <w:rPr>
          <w:rFonts w:ascii="Times New Roman" w:hAnsi="Times New Roman" w:cs="Times New Roman"/>
          <w:sz w:val="28"/>
          <w:szCs w:val="28"/>
        </w:rPr>
        <w:t>-100</w:t>
      </w:r>
      <w:r w:rsidR="006F00AB" w:rsidRPr="00223B4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223B47" w:rsidRPr="00223B47">
        <w:rPr>
          <w:rFonts w:ascii="Times New Roman" w:hAnsi="Times New Roman" w:cs="Times New Roman"/>
          <w:sz w:val="28"/>
          <w:szCs w:val="28"/>
        </w:rPr>
        <w:t>,статьей 14 Федерального закона от 06.10.2003 № 131-ФЗ «Об общих принципах организации местного самоуправления в Российской  Федерации»</w:t>
      </w:r>
      <w:r w:rsidR="006F00AB" w:rsidRPr="00223B47">
        <w:rPr>
          <w:rFonts w:ascii="Times New Roman" w:hAnsi="Times New Roman" w:cs="Times New Roman"/>
          <w:sz w:val="28"/>
          <w:szCs w:val="28"/>
        </w:rPr>
        <w:t xml:space="preserve">и регулирует вопросы отнесения земель к землям особо охраняемых территорий местного значения, использования и охраны земель особо охраняемых территорий местного значения в границах муниципального образования </w:t>
      </w:r>
      <w:r w:rsidR="00296EA2">
        <w:rPr>
          <w:rFonts w:ascii="Times New Roman" w:hAnsi="Times New Roman" w:cs="Times New Roman"/>
          <w:sz w:val="28"/>
          <w:szCs w:val="28"/>
        </w:rPr>
        <w:t xml:space="preserve"> Большереченского</w:t>
      </w:r>
      <w:r w:rsidR="006F00AB" w:rsidRPr="00223B4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23B47" w:rsidRPr="00223B47">
        <w:rPr>
          <w:rFonts w:ascii="Times New Roman" w:hAnsi="Times New Roman" w:cs="Times New Roman"/>
          <w:sz w:val="28"/>
          <w:szCs w:val="28"/>
        </w:rPr>
        <w:t>а</w:t>
      </w:r>
      <w:r w:rsidR="00932913">
        <w:rPr>
          <w:rFonts w:ascii="Times New Roman" w:hAnsi="Times New Roman" w:cs="Times New Roman"/>
          <w:sz w:val="28"/>
          <w:szCs w:val="28"/>
        </w:rPr>
        <w:t xml:space="preserve"> </w:t>
      </w:r>
      <w:r w:rsidR="00DC180F">
        <w:rPr>
          <w:rFonts w:ascii="Times New Roman" w:hAnsi="Times New Roman" w:cs="Times New Roman"/>
          <w:sz w:val="28"/>
          <w:szCs w:val="28"/>
        </w:rPr>
        <w:t>Кыштовского</w:t>
      </w:r>
      <w:r w:rsidR="006F00AB" w:rsidRPr="00223B4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952191" w:rsidRPr="00952191" w:rsidRDefault="00B42645" w:rsidP="00EF3147">
      <w:pPr>
        <w:tabs>
          <w:tab w:val="left" w:pos="709"/>
          <w:tab w:val="left" w:pos="851"/>
          <w:tab w:val="left" w:pos="340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576BF">
        <w:rPr>
          <w:sz w:val="28"/>
          <w:szCs w:val="28"/>
        </w:rPr>
        <w:t>О</w:t>
      </w:r>
      <w:r w:rsidR="00952191" w:rsidRPr="00952191">
        <w:rPr>
          <w:sz w:val="28"/>
          <w:szCs w:val="28"/>
        </w:rPr>
        <w:t>собо охраняемы</w:t>
      </w:r>
      <w:r w:rsidR="004576BF">
        <w:rPr>
          <w:sz w:val="28"/>
          <w:szCs w:val="28"/>
        </w:rPr>
        <w:t>е</w:t>
      </w:r>
      <w:r w:rsidR="00952191" w:rsidRPr="00952191">
        <w:rPr>
          <w:sz w:val="28"/>
          <w:szCs w:val="28"/>
        </w:rPr>
        <w:t xml:space="preserve"> территори</w:t>
      </w:r>
      <w:r w:rsidR="004576BF">
        <w:rPr>
          <w:sz w:val="28"/>
          <w:szCs w:val="28"/>
        </w:rPr>
        <w:t>и</w:t>
      </w:r>
      <w:r w:rsidR="00296EA2">
        <w:rPr>
          <w:sz w:val="28"/>
          <w:szCs w:val="28"/>
        </w:rPr>
        <w:t xml:space="preserve"> </w:t>
      </w:r>
      <w:r w:rsidR="00952191" w:rsidRPr="00223B47">
        <w:rPr>
          <w:sz w:val="28"/>
          <w:szCs w:val="28"/>
        </w:rPr>
        <w:t xml:space="preserve">местного значения </w:t>
      </w:r>
      <w:r w:rsidR="004576BF">
        <w:rPr>
          <w:sz w:val="28"/>
          <w:szCs w:val="28"/>
        </w:rPr>
        <w:t xml:space="preserve">- </w:t>
      </w:r>
      <w:r w:rsidR="00952191" w:rsidRPr="00952191">
        <w:rPr>
          <w:sz w:val="28"/>
          <w:szCs w:val="28"/>
        </w:rPr>
        <w:t>земли, которые имеют ос</w:t>
      </w:r>
      <w:r w:rsidR="00952191" w:rsidRPr="00952191">
        <w:rPr>
          <w:sz w:val="28"/>
          <w:szCs w:val="28"/>
        </w:rPr>
        <w:t>о</w:t>
      </w:r>
      <w:r w:rsidR="00952191" w:rsidRPr="00952191">
        <w:rPr>
          <w:sz w:val="28"/>
          <w:szCs w:val="28"/>
        </w:rPr>
        <w:t>бое природоохранное, научное, историко-культурное, эстетическое, рекреацио</w:t>
      </w:r>
      <w:r w:rsidR="00952191" w:rsidRPr="00952191">
        <w:rPr>
          <w:sz w:val="28"/>
          <w:szCs w:val="28"/>
        </w:rPr>
        <w:t>н</w:t>
      </w:r>
      <w:r w:rsidR="00952191" w:rsidRPr="00952191">
        <w:rPr>
          <w:sz w:val="28"/>
          <w:szCs w:val="28"/>
        </w:rPr>
        <w:t>ное, оздоровительное и иное ценное значение, которые изъяты в соответствии с решениями органов местного самоуправления полностью или частично из х</w:t>
      </w:r>
      <w:r w:rsidR="00952191" w:rsidRPr="00952191">
        <w:rPr>
          <w:sz w:val="28"/>
          <w:szCs w:val="28"/>
        </w:rPr>
        <w:t>о</w:t>
      </w:r>
      <w:r w:rsidR="00952191" w:rsidRPr="00952191">
        <w:rPr>
          <w:sz w:val="28"/>
          <w:szCs w:val="28"/>
        </w:rPr>
        <w:t>зяйственного использования и оборота и для которых установлен особый прав</w:t>
      </w:r>
      <w:r w:rsidR="00952191" w:rsidRPr="00952191">
        <w:rPr>
          <w:sz w:val="28"/>
          <w:szCs w:val="28"/>
        </w:rPr>
        <w:t>о</w:t>
      </w:r>
      <w:r w:rsidR="00952191" w:rsidRPr="00952191">
        <w:rPr>
          <w:sz w:val="28"/>
          <w:szCs w:val="28"/>
        </w:rPr>
        <w:t>вой режим.</w:t>
      </w:r>
    </w:p>
    <w:p w:rsidR="006F00AB" w:rsidRPr="00223B47" w:rsidRDefault="006F00AB" w:rsidP="00FA3A6E">
      <w:pPr>
        <w:pStyle w:val="ConsPlusNormal"/>
        <w:widowControl/>
        <w:tabs>
          <w:tab w:val="left" w:pos="709"/>
          <w:tab w:val="left" w:pos="900"/>
          <w:tab w:val="left" w:pos="3402"/>
        </w:tabs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К землям особо охраняемых территорий местного значения относятся земли:</w:t>
      </w:r>
    </w:p>
    <w:p w:rsidR="006F00AB" w:rsidRPr="00223B47" w:rsidRDefault="006F00AB" w:rsidP="00A61FDC">
      <w:pPr>
        <w:pStyle w:val="ConsPlusNormal"/>
        <w:widowControl/>
        <w:numPr>
          <w:ilvl w:val="0"/>
          <w:numId w:val="4"/>
        </w:numPr>
        <w:tabs>
          <w:tab w:val="left" w:pos="1080"/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особо охраняемых природных территорий</w:t>
      </w:r>
      <w:r w:rsidR="00102600">
        <w:rPr>
          <w:rFonts w:ascii="Times New Roman" w:hAnsi="Times New Roman" w:cs="Times New Roman"/>
          <w:sz w:val="28"/>
          <w:szCs w:val="28"/>
        </w:rPr>
        <w:t>, в том числе</w:t>
      </w:r>
      <w:r w:rsidR="00B06E5F">
        <w:rPr>
          <w:rFonts w:ascii="Times New Roman" w:hAnsi="Times New Roman" w:cs="Times New Roman"/>
          <w:sz w:val="28"/>
          <w:szCs w:val="28"/>
        </w:rPr>
        <w:t xml:space="preserve"> лечебно-оздоровительных местностей и курортов</w:t>
      </w:r>
      <w:r w:rsidR="00952191">
        <w:rPr>
          <w:rFonts w:ascii="Times New Roman" w:hAnsi="Times New Roman" w:cs="Times New Roman"/>
          <w:sz w:val="28"/>
          <w:szCs w:val="28"/>
        </w:rPr>
        <w:t>;</w:t>
      </w:r>
    </w:p>
    <w:p w:rsidR="006F00AB" w:rsidRPr="00223B47" w:rsidRDefault="006F00AB" w:rsidP="00A61FDC">
      <w:pPr>
        <w:pStyle w:val="ConsPlusNormal"/>
        <w:widowControl/>
        <w:numPr>
          <w:ilvl w:val="0"/>
          <w:numId w:val="4"/>
        </w:numPr>
        <w:tabs>
          <w:tab w:val="left" w:pos="3402"/>
        </w:tabs>
        <w:ind w:left="1191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приро</w:t>
      </w:r>
      <w:r w:rsidR="0081376C">
        <w:rPr>
          <w:rFonts w:ascii="Times New Roman" w:hAnsi="Times New Roman" w:cs="Times New Roman"/>
          <w:sz w:val="28"/>
          <w:szCs w:val="28"/>
        </w:rPr>
        <w:t>д</w:t>
      </w:r>
      <w:r w:rsidR="00B06E5F">
        <w:rPr>
          <w:rFonts w:ascii="Times New Roman" w:hAnsi="Times New Roman" w:cs="Times New Roman"/>
          <w:sz w:val="28"/>
          <w:szCs w:val="28"/>
        </w:rPr>
        <w:t>оохранного</w:t>
      </w:r>
      <w:r w:rsidR="00296EA2">
        <w:rPr>
          <w:rFonts w:ascii="Times New Roman" w:hAnsi="Times New Roman" w:cs="Times New Roman"/>
          <w:sz w:val="28"/>
          <w:szCs w:val="28"/>
        </w:rPr>
        <w:t xml:space="preserve"> </w:t>
      </w:r>
      <w:r w:rsidR="00952191">
        <w:rPr>
          <w:rFonts w:ascii="Times New Roman" w:hAnsi="Times New Roman" w:cs="Times New Roman"/>
          <w:sz w:val="28"/>
          <w:szCs w:val="28"/>
        </w:rPr>
        <w:t>назначения</w:t>
      </w:r>
      <w:r w:rsidRPr="00223B47">
        <w:rPr>
          <w:rFonts w:ascii="Times New Roman" w:hAnsi="Times New Roman" w:cs="Times New Roman"/>
          <w:sz w:val="28"/>
          <w:szCs w:val="28"/>
        </w:rPr>
        <w:t>;</w:t>
      </w:r>
    </w:p>
    <w:p w:rsidR="006F00AB" w:rsidRPr="00223B47" w:rsidRDefault="006F00AB" w:rsidP="00EF3147">
      <w:pPr>
        <w:pStyle w:val="ConsPlusNormal"/>
        <w:widowControl/>
        <w:numPr>
          <w:ilvl w:val="0"/>
          <w:numId w:val="4"/>
        </w:numPr>
        <w:tabs>
          <w:tab w:val="left" w:pos="709"/>
          <w:tab w:val="left" w:pos="3402"/>
        </w:tabs>
        <w:ind w:left="1191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рекреационного назначения;</w:t>
      </w:r>
    </w:p>
    <w:p w:rsidR="00952191" w:rsidRDefault="006F00AB" w:rsidP="00A61FDC">
      <w:pPr>
        <w:pStyle w:val="ConsPlusNormal"/>
        <w:widowControl/>
        <w:numPr>
          <w:ilvl w:val="0"/>
          <w:numId w:val="4"/>
        </w:numPr>
        <w:tabs>
          <w:tab w:val="left" w:pos="3402"/>
        </w:tabs>
        <w:ind w:left="1191"/>
        <w:jc w:val="both"/>
        <w:rPr>
          <w:rFonts w:ascii="Times New Roman" w:hAnsi="Times New Roman" w:cs="Times New Roman"/>
          <w:sz w:val="28"/>
          <w:szCs w:val="28"/>
        </w:rPr>
      </w:pPr>
      <w:r w:rsidRPr="00952191">
        <w:rPr>
          <w:rFonts w:ascii="Times New Roman" w:hAnsi="Times New Roman" w:cs="Times New Roman"/>
          <w:sz w:val="28"/>
          <w:szCs w:val="28"/>
        </w:rPr>
        <w:t>историко-культурного назначения</w:t>
      </w:r>
      <w:r w:rsidR="00952191">
        <w:rPr>
          <w:rFonts w:ascii="Times New Roman" w:hAnsi="Times New Roman" w:cs="Times New Roman"/>
          <w:sz w:val="28"/>
          <w:szCs w:val="28"/>
        </w:rPr>
        <w:t>;</w:t>
      </w:r>
    </w:p>
    <w:p w:rsidR="006F00AB" w:rsidRDefault="006F00AB" w:rsidP="00A61FDC">
      <w:pPr>
        <w:pStyle w:val="ConsPlusNormal"/>
        <w:widowControl/>
        <w:numPr>
          <w:ilvl w:val="0"/>
          <w:numId w:val="4"/>
        </w:numPr>
        <w:tabs>
          <w:tab w:val="left" w:pos="3402"/>
        </w:tabs>
        <w:ind w:left="1191"/>
        <w:jc w:val="both"/>
        <w:rPr>
          <w:rFonts w:ascii="Times New Roman" w:hAnsi="Times New Roman" w:cs="Times New Roman"/>
          <w:sz w:val="28"/>
          <w:szCs w:val="28"/>
        </w:rPr>
      </w:pPr>
      <w:r w:rsidRPr="00952191">
        <w:rPr>
          <w:rFonts w:ascii="Times New Roman" w:hAnsi="Times New Roman" w:cs="Times New Roman"/>
          <w:sz w:val="28"/>
          <w:szCs w:val="28"/>
        </w:rPr>
        <w:t>особо ценные земли</w:t>
      </w:r>
      <w:r w:rsidR="00E4503E">
        <w:rPr>
          <w:rFonts w:ascii="Times New Roman" w:hAnsi="Times New Roman" w:cs="Times New Roman"/>
          <w:sz w:val="28"/>
          <w:szCs w:val="28"/>
        </w:rPr>
        <w:t>.</w:t>
      </w:r>
    </w:p>
    <w:p w:rsidR="00102600" w:rsidRPr="00A61FDC" w:rsidRDefault="004576BF" w:rsidP="00EF3147">
      <w:pPr>
        <w:pStyle w:val="ConsPlusNormal"/>
        <w:widowControl/>
        <w:tabs>
          <w:tab w:val="left" w:pos="709"/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6E5F" w:rsidRPr="00A61FDC">
        <w:rPr>
          <w:rFonts w:ascii="Times New Roman" w:hAnsi="Times New Roman" w:cs="Times New Roman"/>
          <w:sz w:val="28"/>
          <w:szCs w:val="28"/>
        </w:rPr>
        <w:t>1.К з</w:t>
      </w:r>
      <w:r w:rsidR="00102600" w:rsidRPr="00A61FDC">
        <w:rPr>
          <w:rFonts w:ascii="Times New Roman" w:hAnsi="Times New Roman" w:cs="Times New Roman"/>
          <w:sz w:val="28"/>
          <w:szCs w:val="28"/>
        </w:rPr>
        <w:t>емл</w:t>
      </w:r>
      <w:r w:rsidR="00B06E5F" w:rsidRPr="00A61FDC">
        <w:rPr>
          <w:rFonts w:ascii="Times New Roman" w:hAnsi="Times New Roman" w:cs="Times New Roman"/>
          <w:sz w:val="28"/>
          <w:szCs w:val="28"/>
        </w:rPr>
        <w:t>ям</w:t>
      </w:r>
      <w:r w:rsidR="00102600" w:rsidRPr="00A61FDC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относятся </w:t>
      </w:r>
      <w:r w:rsidR="00B06E5F" w:rsidRPr="00A61FDC">
        <w:rPr>
          <w:rFonts w:ascii="Times New Roman" w:hAnsi="Times New Roman" w:cs="Times New Roman"/>
          <w:sz w:val="28"/>
          <w:szCs w:val="28"/>
        </w:rPr>
        <w:t xml:space="preserve">земли отнесенные </w:t>
      </w:r>
      <w:r w:rsidR="00102600" w:rsidRPr="00A61FDC">
        <w:rPr>
          <w:rFonts w:ascii="Times New Roman" w:hAnsi="Times New Roman" w:cs="Times New Roman"/>
          <w:sz w:val="28"/>
          <w:szCs w:val="28"/>
        </w:rPr>
        <w:t>к объек</w:t>
      </w:r>
      <w:r w:rsidR="00B06E5F" w:rsidRPr="00A61FDC">
        <w:rPr>
          <w:rFonts w:ascii="Times New Roman" w:hAnsi="Times New Roman" w:cs="Times New Roman"/>
          <w:sz w:val="28"/>
          <w:szCs w:val="28"/>
        </w:rPr>
        <w:t xml:space="preserve">там общенационального достояния, находящиеся </w:t>
      </w:r>
      <w:r w:rsidR="00102600" w:rsidRPr="00A61FDC">
        <w:rPr>
          <w:rFonts w:ascii="Times New Roman" w:hAnsi="Times New Roman" w:cs="Times New Roman"/>
          <w:sz w:val="28"/>
          <w:szCs w:val="28"/>
        </w:rPr>
        <w:t>в муниципальной собственности. В случаях, предусмотренных федеральными законами, допускается включение в земли особо охраняемых природных территорий земельных участков, принадлежащих гражданам и юридическим лицам на праве собственности</w:t>
      </w:r>
      <w:r w:rsidR="00B06E5F" w:rsidRPr="00A61FDC">
        <w:rPr>
          <w:rFonts w:ascii="Times New Roman" w:hAnsi="Times New Roman" w:cs="Times New Roman"/>
          <w:sz w:val="28"/>
          <w:szCs w:val="28"/>
        </w:rPr>
        <w:t>.</w:t>
      </w:r>
    </w:p>
    <w:p w:rsidR="00223B47" w:rsidRPr="00A61FDC" w:rsidRDefault="00B06E5F" w:rsidP="00A61FDC">
      <w:pPr>
        <w:pStyle w:val="ConsPlusNormal"/>
        <w:widowControl/>
        <w:tabs>
          <w:tab w:val="left" w:pos="709"/>
          <w:tab w:val="left" w:pos="34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DC">
        <w:rPr>
          <w:rFonts w:ascii="Times New Roman" w:hAnsi="Times New Roman" w:cs="Times New Roman"/>
          <w:sz w:val="28"/>
          <w:szCs w:val="28"/>
        </w:rPr>
        <w:lastRenderedPageBreak/>
        <w:t>К землям лечебно-оздоровительных местностей и курортов относятся земли</w:t>
      </w:r>
      <w:r w:rsidR="00A61FDC" w:rsidRPr="00A61FDC">
        <w:rPr>
          <w:rFonts w:ascii="Times New Roman" w:hAnsi="Times New Roman" w:cs="Times New Roman"/>
          <w:sz w:val="28"/>
          <w:szCs w:val="28"/>
        </w:rPr>
        <w:t>,</w:t>
      </w:r>
      <w:r w:rsidRPr="00A61FDC">
        <w:rPr>
          <w:rFonts w:ascii="Times New Roman" w:hAnsi="Times New Roman" w:cs="Times New Roman"/>
          <w:sz w:val="28"/>
          <w:szCs w:val="28"/>
        </w:rPr>
        <w:t xml:space="preserve"> предназначенные для лечения и отдыха граждан. В состав этих земель включаются земли, обладающие природными лечебными ресурсами, которые используются или могут использоваться для профилактики и лечения заболеваний человека</w:t>
      </w:r>
    </w:p>
    <w:p w:rsidR="00AD76F2" w:rsidRPr="00AD76F2" w:rsidRDefault="00AD76F2" w:rsidP="00AD76F2">
      <w:pPr>
        <w:ind w:firstLine="709"/>
        <w:jc w:val="both"/>
        <w:rPr>
          <w:color w:val="000000" w:themeColor="text1"/>
          <w:sz w:val="28"/>
          <w:szCs w:val="28"/>
        </w:rPr>
      </w:pPr>
      <w:r w:rsidRPr="00AD76F2">
        <w:rPr>
          <w:sz w:val="28"/>
          <w:szCs w:val="28"/>
        </w:rPr>
        <w:t>В целях сохранения благоприятных санитарных и экологических условий для организации профилактики и лечения заболеваний человека на землях терр</w:t>
      </w:r>
      <w:r w:rsidRPr="00AD76F2">
        <w:rPr>
          <w:sz w:val="28"/>
          <w:szCs w:val="28"/>
        </w:rPr>
        <w:t>и</w:t>
      </w:r>
      <w:r w:rsidRPr="00AD76F2">
        <w:rPr>
          <w:sz w:val="28"/>
          <w:szCs w:val="28"/>
        </w:rPr>
        <w:t xml:space="preserve">торий лечебно-оздоровительных местностей и курортов устанавливаются округа </w:t>
      </w:r>
      <w:r w:rsidRPr="00AD76F2">
        <w:rPr>
          <w:color w:val="000000" w:themeColor="text1"/>
          <w:sz w:val="28"/>
          <w:szCs w:val="28"/>
        </w:rPr>
        <w:t xml:space="preserve">санитарной охраны в соответствии с законодательством. </w:t>
      </w:r>
      <w:bookmarkStart w:id="0" w:name="sub_963"/>
    </w:p>
    <w:p w:rsidR="00AD76F2" w:rsidRPr="00AD76F2" w:rsidRDefault="00AD76F2" w:rsidP="00AD76F2">
      <w:pPr>
        <w:ind w:firstLine="709"/>
        <w:jc w:val="both"/>
        <w:rPr>
          <w:color w:val="000000" w:themeColor="text1"/>
          <w:sz w:val="28"/>
          <w:szCs w:val="28"/>
        </w:rPr>
      </w:pPr>
      <w:r w:rsidRPr="00AD76F2">
        <w:rPr>
          <w:color w:val="000000" w:themeColor="text1"/>
          <w:sz w:val="28"/>
          <w:szCs w:val="28"/>
        </w:rPr>
        <w:t xml:space="preserve">Земельные участки в границах санитарных зон у </w:t>
      </w:r>
      <w:hyperlink w:anchor="sub_5301" w:history="1">
        <w:r w:rsidRPr="00AD76F2">
          <w:rPr>
            <w:rStyle w:val="ac"/>
            <w:color w:val="000000" w:themeColor="text1"/>
            <w:sz w:val="28"/>
            <w:szCs w:val="28"/>
          </w:rPr>
          <w:t>собственников земельных участков</w:t>
        </w:r>
      </w:hyperlink>
      <w:r w:rsidRPr="00AD76F2">
        <w:rPr>
          <w:color w:val="000000" w:themeColor="text1"/>
          <w:sz w:val="28"/>
          <w:szCs w:val="28"/>
        </w:rPr>
        <w:t xml:space="preserve">, </w:t>
      </w:r>
      <w:hyperlink w:anchor="sub_5302" w:history="1">
        <w:r w:rsidRPr="00AD76F2">
          <w:rPr>
            <w:rStyle w:val="ac"/>
            <w:color w:val="000000" w:themeColor="text1"/>
            <w:sz w:val="28"/>
            <w:szCs w:val="28"/>
          </w:rPr>
          <w:t>землепользователей</w:t>
        </w:r>
      </w:hyperlink>
      <w:r w:rsidRPr="00AD76F2">
        <w:rPr>
          <w:color w:val="000000" w:themeColor="text1"/>
          <w:sz w:val="28"/>
          <w:szCs w:val="28"/>
        </w:rPr>
        <w:t xml:space="preserve">, </w:t>
      </w:r>
      <w:hyperlink w:anchor="sub_5303" w:history="1">
        <w:r w:rsidRPr="00AD76F2">
          <w:rPr>
            <w:rStyle w:val="ac"/>
            <w:color w:val="000000" w:themeColor="text1"/>
            <w:sz w:val="28"/>
            <w:szCs w:val="28"/>
          </w:rPr>
          <w:t>землевладельцев</w:t>
        </w:r>
      </w:hyperlink>
      <w:r w:rsidRPr="00AD76F2">
        <w:rPr>
          <w:color w:val="000000" w:themeColor="text1"/>
          <w:sz w:val="28"/>
          <w:szCs w:val="28"/>
        </w:rPr>
        <w:t xml:space="preserve">, </w:t>
      </w:r>
      <w:hyperlink w:anchor="sub_5304" w:history="1">
        <w:r w:rsidRPr="00AD76F2">
          <w:rPr>
            <w:rStyle w:val="ac"/>
            <w:color w:val="000000" w:themeColor="text1"/>
            <w:sz w:val="28"/>
            <w:szCs w:val="28"/>
          </w:rPr>
          <w:t>арендаторов</w:t>
        </w:r>
      </w:hyperlink>
      <w:r w:rsidRPr="00AD76F2">
        <w:rPr>
          <w:color w:val="000000" w:themeColor="text1"/>
          <w:sz w:val="28"/>
          <w:szCs w:val="28"/>
        </w:rPr>
        <w:t xml:space="preserve"> земельных участков не изымаются и не выкупаются, за исключением случаев, если в соответствии с установленным санитарным режимом предусматривается полное изъятие этих з</w:t>
      </w:r>
      <w:r w:rsidRPr="00AD76F2">
        <w:rPr>
          <w:color w:val="000000" w:themeColor="text1"/>
          <w:sz w:val="28"/>
          <w:szCs w:val="28"/>
        </w:rPr>
        <w:t>е</w:t>
      </w:r>
      <w:r w:rsidRPr="00AD76F2">
        <w:rPr>
          <w:color w:val="000000" w:themeColor="text1"/>
          <w:sz w:val="28"/>
          <w:szCs w:val="28"/>
        </w:rPr>
        <w:t>мельных участков из оборота (первая зона санитарной охраны лечебно-оздоровительных местностей и курортов). Земельные участки, находящиеся в ч</w:t>
      </w:r>
      <w:r w:rsidRPr="00AD76F2">
        <w:rPr>
          <w:color w:val="000000" w:themeColor="text1"/>
          <w:sz w:val="28"/>
          <w:szCs w:val="28"/>
        </w:rPr>
        <w:t>а</w:t>
      </w:r>
      <w:r w:rsidRPr="00AD76F2">
        <w:rPr>
          <w:color w:val="000000" w:themeColor="text1"/>
          <w:sz w:val="28"/>
          <w:szCs w:val="28"/>
        </w:rPr>
        <w:t xml:space="preserve">стной собственности, подлежат выкупу у их собственников в соответствии со </w:t>
      </w:r>
      <w:hyperlink w:anchor="sub_55" w:history="1">
        <w:r w:rsidRPr="00AD76F2">
          <w:rPr>
            <w:rStyle w:val="ac"/>
            <w:color w:val="000000" w:themeColor="text1"/>
            <w:sz w:val="28"/>
            <w:szCs w:val="28"/>
          </w:rPr>
          <w:t>статьей 55</w:t>
        </w:r>
      </w:hyperlink>
      <w:r w:rsidRPr="00AD76F2">
        <w:rPr>
          <w:color w:val="000000" w:themeColor="text1"/>
          <w:sz w:val="28"/>
          <w:szCs w:val="28"/>
        </w:rPr>
        <w:t xml:space="preserve"> Земельного Кодекса. Использование земельных участков в границах второй и третьей зон санитарной охраны ограничивается в соответствии с </w:t>
      </w:r>
      <w:hyperlink r:id="rId7" w:history="1">
        <w:r w:rsidRPr="00AD76F2">
          <w:rPr>
            <w:rStyle w:val="ac"/>
            <w:color w:val="000000" w:themeColor="text1"/>
            <w:sz w:val="28"/>
            <w:szCs w:val="28"/>
          </w:rPr>
          <w:t>закон</w:t>
        </w:r>
        <w:r w:rsidRPr="00AD76F2">
          <w:rPr>
            <w:rStyle w:val="ac"/>
            <w:color w:val="000000" w:themeColor="text1"/>
            <w:sz w:val="28"/>
            <w:szCs w:val="28"/>
          </w:rPr>
          <w:t>о</w:t>
        </w:r>
        <w:r w:rsidRPr="00AD76F2">
          <w:rPr>
            <w:rStyle w:val="ac"/>
            <w:color w:val="000000" w:themeColor="text1"/>
            <w:sz w:val="28"/>
            <w:szCs w:val="28"/>
          </w:rPr>
          <w:t>дательством</w:t>
        </w:r>
      </w:hyperlink>
      <w:r w:rsidRPr="00AD76F2">
        <w:rPr>
          <w:color w:val="000000" w:themeColor="text1"/>
          <w:sz w:val="28"/>
          <w:szCs w:val="28"/>
        </w:rPr>
        <w:t xml:space="preserve"> об особо охраняемых природных территориях.</w:t>
      </w:r>
    </w:p>
    <w:bookmarkEnd w:id="0"/>
    <w:p w:rsidR="00464D5E" w:rsidRDefault="004576BF" w:rsidP="00A61FDC">
      <w:pPr>
        <w:pStyle w:val="ConsPlusNormal"/>
        <w:widowControl/>
        <w:tabs>
          <w:tab w:val="left" w:pos="709"/>
          <w:tab w:val="left" w:pos="340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6E5F" w:rsidRPr="00A61FDC">
        <w:rPr>
          <w:rFonts w:ascii="Times New Roman" w:hAnsi="Times New Roman" w:cs="Times New Roman"/>
          <w:sz w:val="28"/>
          <w:szCs w:val="28"/>
        </w:rPr>
        <w:t xml:space="preserve">2.Кземлям природоохранного назначения относятся земли </w:t>
      </w:r>
      <w:r w:rsidR="00B06E5F" w:rsidRPr="00A61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занятые </w:t>
      </w:r>
      <w:hyperlink r:id="rId8" w:history="1">
        <w:r w:rsidR="00B06E5F" w:rsidRPr="00A61FDC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</w:rPr>
          <w:t>защитными лесами</w:t>
        </w:r>
      </w:hyperlink>
      <w:r w:rsidR="00B06E5F" w:rsidRPr="00A61FDC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предусмотренными лесным законодательством (за исключением защитных</w:t>
      </w:r>
      <w:r w:rsidR="00B06E5F" w:rsidRPr="00A61FDC">
        <w:rPr>
          <w:rFonts w:ascii="Times New Roman" w:hAnsi="Times New Roman" w:cs="Times New Roman"/>
          <w:sz w:val="28"/>
          <w:szCs w:val="28"/>
        </w:rPr>
        <w:t xml:space="preserve"> лесов, расположенных на землях лесного фонда, землях особо охраняемых природных территорий</w:t>
      </w:r>
      <w:r w:rsidR="00464D5E" w:rsidRPr="00A61FDC">
        <w:rPr>
          <w:rFonts w:ascii="Times New Roman" w:hAnsi="Times New Roman" w:cs="Times New Roman"/>
          <w:sz w:val="28"/>
          <w:szCs w:val="28"/>
        </w:rPr>
        <w:t>), иные земли, выполняющие природоохранные функции.</w:t>
      </w:r>
    </w:p>
    <w:p w:rsidR="00AD76F2" w:rsidRPr="00AD76F2" w:rsidRDefault="00AD76F2" w:rsidP="00AD76F2">
      <w:pPr>
        <w:ind w:firstLine="709"/>
        <w:rPr>
          <w:sz w:val="28"/>
          <w:szCs w:val="28"/>
        </w:rPr>
      </w:pPr>
      <w:r w:rsidRPr="00AD76F2">
        <w:rPr>
          <w:sz w:val="28"/>
          <w:szCs w:val="28"/>
        </w:rPr>
        <w:t>На землях природоохранного назначения допускается ограниченная хозя</w:t>
      </w:r>
      <w:r w:rsidRPr="00AD76F2">
        <w:rPr>
          <w:sz w:val="28"/>
          <w:szCs w:val="28"/>
        </w:rPr>
        <w:t>й</w:t>
      </w:r>
      <w:r w:rsidRPr="00AD76F2">
        <w:rPr>
          <w:sz w:val="28"/>
          <w:szCs w:val="28"/>
        </w:rPr>
        <w:t>ственная деятельность при соблюдении установленного режима охраны этих з</w:t>
      </w:r>
      <w:r w:rsidRPr="00AD76F2">
        <w:rPr>
          <w:sz w:val="28"/>
          <w:szCs w:val="28"/>
        </w:rPr>
        <w:t>е</w:t>
      </w:r>
      <w:r w:rsidRPr="00AD76F2">
        <w:rPr>
          <w:sz w:val="28"/>
          <w:szCs w:val="28"/>
        </w:rPr>
        <w:t>мель в соответствии с федеральными законами, законами субъектов Российской Федерации и нормативными правовыми актами органов местного самоуправл</w:t>
      </w:r>
      <w:r w:rsidRPr="00AD76F2">
        <w:rPr>
          <w:sz w:val="28"/>
          <w:szCs w:val="28"/>
        </w:rPr>
        <w:t>е</w:t>
      </w:r>
      <w:r w:rsidRPr="00AD76F2">
        <w:rPr>
          <w:sz w:val="28"/>
          <w:szCs w:val="28"/>
        </w:rPr>
        <w:t>ния.</w:t>
      </w:r>
    </w:p>
    <w:p w:rsidR="00AD76F2" w:rsidRPr="00AD76F2" w:rsidRDefault="00AD76F2" w:rsidP="00AD76F2">
      <w:pPr>
        <w:ind w:firstLine="709"/>
        <w:rPr>
          <w:sz w:val="28"/>
          <w:szCs w:val="28"/>
        </w:rPr>
      </w:pPr>
      <w:bookmarkStart w:id="1" w:name="sub_973"/>
      <w:r w:rsidRPr="00AD76F2">
        <w:rPr>
          <w:sz w:val="28"/>
          <w:szCs w:val="28"/>
        </w:rPr>
        <w:t>Юридические лица, в интересах которых выделяются земельные участки с особыми условиями использования, обязаны обозначить их границы специальн</w:t>
      </w:r>
      <w:r w:rsidRPr="00AD76F2">
        <w:rPr>
          <w:sz w:val="28"/>
          <w:szCs w:val="28"/>
        </w:rPr>
        <w:t>ы</w:t>
      </w:r>
      <w:r w:rsidRPr="00AD76F2">
        <w:rPr>
          <w:sz w:val="28"/>
          <w:szCs w:val="28"/>
        </w:rPr>
        <w:t>ми информационными знаками.</w:t>
      </w:r>
    </w:p>
    <w:p w:rsidR="00AD76F2" w:rsidRPr="00AD76F2" w:rsidRDefault="00AD76F2" w:rsidP="00AD76F2">
      <w:pPr>
        <w:ind w:firstLine="709"/>
        <w:rPr>
          <w:sz w:val="28"/>
          <w:szCs w:val="28"/>
        </w:rPr>
      </w:pPr>
      <w:bookmarkStart w:id="2" w:name="sub_974"/>
      <w:bookmarkEnd w:id="1"/>
      <w:r w:rsidRPr="00AD76F2">
        <w:rPr>
          <w:sz w:val="28"/>
          <w:szCs w:val="28"/>
        </w:rPr>
        <w:t>В пределах земель природоохранного назначения вводится особый прав</w:t>
      </w:r>
      <w:r w:rsidRPr="00AD76F2">
        <w:rPr>
          <w:sz w:val="28"/>
          <w:szCs w:val="28"/>
        </w:rPr>
        <w:t>о</w:t>
      </w:r>
      <w:r w:rsidRPr="00AD76F2">
        <w:rPr>
          <w:sz w:val="28"/>
          <w:szCs w:val="28"/>
        </w:rPr>
        <w:t>вой режим использования земель, ограничивающий или запрещающий виды де</w:t>
      </w:r>
      <w:r w:rsidRPr="00AD76F2">
        <w:rPr>
          <w:sz w:val="28"/>
          <w:szCs w:val="28"/>
        </w:rPr>
        <w:t>я</w:t>
      </w:r>
      <w:r w:rsidRPr="00AD76F2">
        <w:rPr>
          <w:sz w:val="28"/>
          <w:szCs w:val="28"/>
        </w:rPr>
        <w:t>тельности, которые несовместимы с основным назначением этих земель. Земел</w:t>
      </w:r>
      <w:r w:rsidRPr="00AD76F2">
        <w:rPr>
          <w:sz w:val="28"/>
          <w:szCs w:val="28"/>
        </w:rPr>
        <w:t>ь</w:t>
      </w:r>
      <w:r w:rsidRPr="00AD76F2">
        <w:rPr>
          <w:sz w:val="28"/>
          <w:szCs w:val="28"/>
        </w:rPr>
        <w:t>ные участки в пределах этих земель не изымаются и не выкупаются у собственн</w:t>
      </w:r>
      <w:r w:rsidRPr="00AD76F2">
        <w:rPr>
          <w:sz w:val="28"/>
          <w:szCs w:val="28"/>
        </w:rPr>
        <w:t>и</w:t>
      </w:r>
      <w:r w:rsidRPr="00AD76F2">
        <w:rPr>
          <w:sz w:val="28"/>
          <w:szCs w:val="28"/>
        </w:rPr>
        <w:t>ков земельных участков, землепользователей, землевладельцев и арендаторов з</w:t>
      </w:r>
      <w:r w:rsidRPr="00AD76F2">
        <w:rPr>
          <w:sz w:val="28"/>
          <w:szCs w:val="28"/>
        </w:rPr>
        <w:t>е</w:t>
      </w:r>
      <w:r w:rsidRPr="00AD76F2">
        <w:rPr>
          <w:sz w:val="28"/>
          <w:szCs w:val="28"/>
        </w:rPr>
        <w:t>мельных участков.</w:t>
      </w:r>
    </w:p>
    <w:bookmarkEnd w:id="2"/>
    <w:p w:rsidR="00464D5E" w:rsidRPr="00AD76F2" w:rsidRDefault="004576BF" w:rsidP="00A61FDC">
      <w:pPr>
        <w:tabs>
          <w:tab w:val="left" w:pos="34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64D5E" w:rsidRPr="00AD76F2">
        <w:rPr>
          <w:sz w:val="28"/>
          <w:szCs w:val="28"/>
        </w:rPr>
        <w:t>3.К землям рекреационного назначения относятся земли, предназначенные и</w:t>
      </w:r>
      <w:r w:rsidR="00A61FDC" w:rsidRPr="00AD76F2">
        <w:rPr>
          <w:sz w:val="28"/>
          <w:szCs w:val="28"/>
        </w:rPr>
        <w:t xml:space="preserve"> и</w:t>
      </w:r>
      <w:r w:rsidR="00464D5E" w:rsidRPr="00AD76F2">
        <w:rPr>
          <w:sz w:val="28"/>
          <w:szCs w:val="28"/>
        </w:rPr>
        <w:t>спользуемые для организации отдыха, туризма, физкультурно-оздоровительной и спортивной деятельности граждан.</w:t>
      </w:r>
    </w:p>
    <w:p w:rsidR="00A61FDC" w:rsidRPr="00A61FDC" w:rsidRDefault="00A61FDC" w:rsidP="00A61FDC">
      <w:pPr>
        <w:ind w:firstLine="709"/>
        <w:jc w:val="both"/>
        <w:rPr>
          <w:sz w:val="28"/>
          <w:szCs w:val="28"/>
        </w:rPr>
      </w:pPr>
      <w:r w:rsidRPr="00AD76F2">
        <w:rPr>
          <w:sz w:val="28"/>
          <w:szCs w:val="28"/>
        </w:rPr>
        <w:t>В состав земель рекреационного назначения</w:t>
      </w:r>
      <w:r w:rsidRPr="00A61FDC">
        <w:rPr>
          <w:sz w:val="28"/>
          <w:szCs w:val="28"/>
        </w:rPr>
        <w:t xml:space="preserve">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</w:t>
      </w:r>
      <w:r w:rsidRPr="00A61FDC">
        <w:rPr>
          <w:sz w:val="28"/>
          <w:szCs w:val="28"/>
        </w:rPr>
        <w:t>н</w:t>
      </w:r>
      <w:r w:rsidRPr="00A61FDC">
        <w:rPr>
          <w:sz w:val="28"/>
          <w:szCs w:val="28"/>
        </w:rPr>
        <w:lastRenderedPageBreak/>
        <w:t>ции, туристские парки, учебно-туристические тропы, трассы, детские и спорти</w:t>
      </w:r>
      <w:r w:rsidRPr="00A61FDC">
        <w:rPr>
          <w:sz w:val="28"/>
          <w:szCs w:val="28"/>
        </w:rPr>
        <w:t>в</w:t>
      </w:r>
      <w:r w:rsidRPr="00A61FDC">
        <w:rPr>
          <w:sz w:val="28"/>
          <w:szCs w:val="28"/>
        </w:rPr>
        <w:t>ные лагеря, другие аналогичные объекты.</w:t>
      </w:r>
    </w:p>
    <w:p w:rsidR="00A61FDC" w:rsidRPr="00A61FDC" w:rsidRDefault="00A61FDC" w:rsidP="00A61FDC">
      <w:pPr>
        <w:tabs>
          <w:tab w:val="left" w:pos="709"/>
        </w:tabs>
        <w:ind w:firstLine="709"/>
        <w:jc w:val="both"/>
        <w:rPr>
          <w:sz w:val="28"/>
          <w:szCs w:val="28"/>
        </w:rPr>
      </w:pPr>
      <w:bookmarkStart w:id="3" w:name="sub_9803"/>
      <w:r w:rsidRPr="00A61FDC">
        <w:rPr>
          <w:sz w:val="28"/>
          <w:szCs w:val="28"/>
        </w:rPr>
        <w:t>Использование учебно-туристических троп и трасс, установленных по с</w:t>
      </w:r>
      <w:r w:rsidRPr="00A61FDC">
        <w:rPr>
          <w:sz w:val="28"/>
          <w:szCs w:val="28"/>
        </w:rPr>
        <w:t>о</w:t>
      </w:r>
      <w:r w:rsidRPr="00A61FDC">
        <w:rPr>
          <w:sz w:val="28"/>
          <w:szCs w:val="28"/>
        </w:rPr>
        <w:t>глашению с собственниками земельных участков, землепользователями, земл</w:t>
      </w:r>
      <w:r w:rsidRPr="00A61FDC">
        <w:rPr>
          <w:sz w:val="28"/>
          <w:szCs w:val="28"/>
        </w:rPr>
        <w:t>е</w:t>
      </w:r>
      <w:r w:rsidRPr="00A61FDC">
        <w:rPr>
          <w:sz w:val="28"/>
          <w:szCs w:val="28"/>
        </w:rPr>
        <w:t>владельцами и арендаторами земельных участков, может осуществляться на о</w:t>
      </w:r>
      <w:r w:rsidRPr="00A61FDC">
        <w:rPr>
          <w:sz w:val="28"/>
          <w:szCs w:val="28"/>
        </w:rPr>
        <w:t>с</w:t>
      </w:r>
      <w:r w:rsidRPr="00A61FDC">
        <w:rPr>
          <w:sz w:val="28"/>
          <w:szCs w:val="28"/>
        </w:rPr>
        <w:t>нове сервитутов; при этом указанные земельные участки не изымаются из испол</w:t>
      </w:r>
      <w:r w:rsidRPr="00A61FDC">
        <w:rPr>
          <w:sz w:val="28"/>
          <w:szCs w:val="28"/>
        </w:rPr>
        <w:t>ь</w:t>
      </w:r>
      <w:r w:rsidRPr="00A61FDC">
        <w:rPr>
          <w:sz w:val="28"/>
          <w:szCs w:val="28"/>
        </w:rPr>
        <w:t>зования.</w:t>
      </w:r>
    </w:p>
    <w:p w:rsidR="0081376C" w:rsidRPr="00AD76F2" w:rsidRDefault="0081376C" w:rsidP="0081376C">
      <w:pPr>
        <w:ind w:firstLine="709"/>
        <w:jc w:val="both"/>
        <w:rPr>
          <w:sz w:val="28"/>
          <w:szCs w:val="28"/>
        </w:rPr>
      </w:pPr>
      <w:bookmarkStart w:id="4" w:name="sub_984"/>
      <w:bookmarkEnd w:id="3"/>
      <w:r w:rsidRPr="00AD76F2">
        <w:rPr>
          <w:sz w:val="28"/>
          <w:szCs w:val="28"/>
        </w:rPr>
        <w:t>На землях рекреационного назначения запрещается деятельность, не соо</w:t>
      </w:r>
      <w:r w:rsidRPr="00AD76F2">
        <w:rPr>
          <w:sz w:val="28"/>
          <w:szCs w:val="28"/>
        </w:rPr>
        <w:t>т</w:t>
      </w:r>
      <w:r w:rsidRPr="00AD76F2">
        <w:rPr>
          <w:sz w:val="28"/>
          <w:szCs w:val="28"/>
        </w:rPr>
        <w:t>ветствующая их целевому назначению.</w:t>
      </w:r>
    </w:p>
    <w:p w:rsidR="0081376C" w:rsidRPr="0081376C" w:rsidRDefault="004576BF" w:rsidP="008137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376C">
        <w:rPr>
          <w:sz w:val="28"/>
          <w:szCs w:val="28"/>
        </w:rPr>
        <w:t>4.</w:t>
      </w:r>
      <w:r w:rsidR="0081376C" w:rsidRPr="0081376C">
        <w:rPr>
          <w:sz w:val="28"/>
          <w:szCs w:val="28"/>
        </w:rPr>
        <w:t>К землям историко-культурного назначения относятся земли:</w:t>
      </w:r>
    </w:p>
    <w:p w:rsidR="0081376C" w:rsidRPr="0081376C" w:rsidRDefault="0081376C" w:rsidP="0081376C">
      <w:pPr>
        <w:ind w:firstLine="709"/>
        <w:jc w:val="both"/>
        <w:rPr>
          <w:sz w:val="28"/>
          <w:szCs w:val="28"/>
        </w:rPr>
      </w:pPr>
      <w:bookmarkStart w:id="5" w:name="sub_9911"/>
      <w:r w:rsidRPr="0081376C">
        <w:rPr>
          <w:sz w:val="28"/>
          <w:szCs w:val="28"/>
        </w:rPr>
        <w:t>1) объектов культурного наследия народов Российской Федерации (памя</w:t>
      </w:r>
      <w:r w:rsidRPr="0081376C">
        <w:rPr>
          <w:sz w:val="28"/>
          <w:szCs w:val="28"/>
        </w:rPr>
        <w:t>т</w:t>
      </w:r>
      <w:r w:rsidRPr="0081376C">
        <w:rPr>
          <w:sz w:val="28"/>
          <w:szCs w:val="28"/>
        </w:rPr>
        <w:t>ников истории и культуры), в том числе объектов археологического наследия;</w:t>
      </w:r>
    </w:p>
    <w:p w:rsidR="0081376C" w:rsidRPr="0081376C" w:rsidRDefault="0081376C" w:rsidP="0081376C">
      <w:pPr>
        <w:ind w:firstLine="709"/>
        <w:jc w:val="both"/>
        <w:rPr>
          <w:sz w:val="28"/>
          <w:szCs w:val="28"/>
        </w:rPr>
      </w:pPr>
      <w:bookmarkStart w:id="6" w:name="sub_9912"/>
      <w:bookmarkEnd w:id="5"/>
      <w:r w:rsidRPr="0081376C">
        <w:rPr>
          <w:sz w:val="28"/>
          <w:szCs w:val="28"/>
        </w:rPr>
        <w:t>2) достопримечательных мест, в том числе мест бытования исторических промыслов, производств и ремесел;</w:t>
      </w:r>
    </w:p>
    <w:bookmarkEnd w:id="6"/>
    <w:p w:rsidR="00A61FDC" w:rsidRPr="0081376C" w:rsidRDefault="0081376C" w:rsidP="0081376C">
      <w:pPr>
        <w:ind w:firstLine="709"/>
        <w:jc w:val="both"/>
        <w:rPr>
          <w:sz w:val="28"/>
          <w:szCs w:val="28"/>
        </w:rPr>
      </w:pPr>
      <w:r w:rsidRPr="0081376C">
        <w:rPr>
          <w:sz w:val="28"/>
          <w:szCs w:val="28"/>
        </w:rPr>
        <w:t>3) военных и гражданских захоронений.</w:t>
      </w:r>
    </w:p>
    <w:p w:rsidR="0081376C" w:rsidRDefault="0081376C" w:rsidP="00AD76F2">
      <w:pPr>
        <w:ind w:firstLine="709"/>
      </w:pPr>
      <w:r w:rsidRPr="00AD76F2">
        <w:rPr>
          <w:sz w:val="28"/>
          <w:szCs w:val="28"/>
        </w:rPr>
        <w:t>На отдельных землях историко-культурного назначения, в том числе землях объектов культурного наследия, подлежащих исследованию и консервации, м</w:t>
      </w:r>
      <w:r w:rsidRPr="00AD76F2">
        <w:rPr>
          <w:sz w:val="28"/>
          <w:szCs w:val="28"/>
        </w:rPr>
        <w:t>о</w:t>
      </w:r>
      <w:r w:rsidRPr="00AD76F2">
        <w:rPr>
          <w:sz w:val="28"/>
          <w:szCs w:val="28"/>
        </w:rPr>
        <w:t>жет быть запрещена любая хозяйственная деятельность</w:t>
      </w:r>
      <w:r>
        <w:t>.</w:t>
      </w:r>
    </w:p>
    <w:p w:rsidR="0081376C" w:rsidRPr="0081376C" w:rsidRDefault="004576BF" w:rsidP="008137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376C" w:rsidRPr="0081376C">
        <w:rPr>
          <w:sz w:val="28"/>
          <w:szCs w:val="28"/>
        </w:rPr>
        <w:t>5.К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</w:t>
      </w:r>
      <w:r w:rsidR="0081376C" w:rsidRPr="0081376C">
        <w:rPr>
          <w:sz w:val="28"/>
          <w:szCs w:val="28"/>
        </w:rPr>
        <w:t>в</w:t>
      </w:r>
      <w:r w:rsidR="0081376C" w:rsidRPr="0081376C">
        <w:rPr>
          <w:sz w:val="28"/>
          <w:szCs w:val="28"/>
        </w:rPr>
        <w:t>ления деятельности научно-исследовательских организаций).</w:t>
      </w:r>
    </w:p>
    <w:p w:rsidR="00B42645" w:rsidRPr="00B42645" w:rsidRDefault="00B42645" w:rsidP="00B42645">
      <w:pPr>
        <w:ind w:firstLine="709"/>
        <w:jc w:val="both"/>
        <w:rPr>
          <w:color w:val="000000" w:themeColor="text1"/>
          <w:sz w:val="28"/>
          <w:szCs w:val="28"/>
        </w:rPr>
      </w:pPr>
      <w:r w:rsidRPr="00B42645">
        <w:rPr>
          <w:color w:val="000000" w:themeColor="text1"/>
          <w:sz w:val="28"/>
          <w:szCs w:val="28"/>
        </w:rPr>
        <w:t xml:space="preserve">На </w:t>
      </w:r>
      <w:hyperlink w:anchor="sub_5301" w:history="1">
        <w:r w:rsidRPr="00B42645">
          <w:rPr>
            <w:rStyle w:val="ac"/>
            <w:color w:val="000000" w:themeColor="text1"/>
            <w:sz w:val="28"/>
            <w:szCs w:val="28"/>
          </w:rPr>
          <w:t>собственников</w:t>
        </w:r>
      </w:hyperlink>
      <w:r w:rsidRPr="00B42645">
        <w:rPr>
          <w:color w:val="000000" w:themeColor="text1"/>
          <w:sz w:val="28"/>
          <w:szCs w:val="28"/>
        </w:rPr>
        <w:t xml:space="preserve"> таких земельных участков, </w:t>
      </w:r>
      <w:hyperlink w:anchor="sub_5302" w:history="1">
        <w:r w:rsidRPr="00B42645">
          <w:rPr>
            <w:rStyle w:val="ac"/>
            <w:color w:val="000000" w:themeColor="text1"/>
            <w:sz w:val="28"/>
            <w:szCs w:val="28"/>
          </w:rPr>
          <w:t>землепользователей</w:t>
        </w:r>
      </w:hyperlink>
      <w:r w:rsidRPr="00B42645">
        <w:rPr>
          <w:color w:val="000000" w:themeColor="text1"/>
          <w:sz w:val="28"/>
          <w:szCs w:val="28"/>
        </w:rPr>
        <w:t xml:space="preserve">, </w:t>
      </w:r>
      <w:hyperlink w:anchor="sub_5303" w:history="1">
        <w:r w:rsidRPr="00B42645">
          <w:rPr>
            <w:rStyle w:val="ac"/>
            <w:color w:val="000000" w:themeColor="text1"/>
            <w:sz w:val="28"/>
            <w:szCs w:val="28"/>
          </w:rPr>
          <w:t>земл</w:t>
        </w:r>
        <w:r w:rsidRPr="00B42645">
          <w:rPr>
            <w:rStyle w:val="ac"/>
            <w:color w:val="000000" w:themeColor="text1"/>
            <w:sz w:val="28"/>
            <w:szCs w:val="28"/>
          </w:rPr>
          <w:t>е</w:t>
        </w:r>
        <w:r w:rsidRPr="00B42645">
          <w:rPr>
            <w:rStyle w:val="ac"/>
            <w:color w:val="000000" w:themeColor="text1"/>
            <w:sz w:val="28"/>
            <w:szCs w:val="28"/>
          </w:rPr>
          <w:t>владельцев</w:t>
        </w:r>
      </w:hyperlink>
      <w:r w:rsidRPr="00B42645">
        <w:rPr>
          <w:color w:val="000000" w:themeColor="text1"/>
          <w:sz w:val="28"/>
          <w:szCs w:val="28"/>
        </w:rPr>
        <w:t xml:space="preserve"> и </w:t>
      </w:r>
      <w:hyperlink w:anchor="sub_5304" w:history="1">
        <w:r w:rsidRPr="00B42645">
          <w:rPr>
            <w:rStyle w:val="ac"/>
            <w:color w:val="000000" w:themeColor="text1"/>
            <w:sz w:val="28"/>
            <w:szCs w:val="28"/>
          </w:rPr>
          <w:t>арендаторов</w:t>
        </w:r>
      </w:hyperlink>
      <w:r w:rsidRPr="00B42645">
        <w:rPr>
          <w:color w:val="000000" w:themeColor="text1"/>
          <w:sz w:val="28"/>
          <w:szCs w:val="28"/>
        </w:rPr>
        <w:t xml:space="preserve"> таких земельных участков возлагаются обязанности по их сохранению.</w:t>
      </w:r>
    </w:p>
    <w:bookmarkEnd w:id="4"/>
    <w:p w:rsidR="006F00AB" w:rsidRPr="00A61FDC" w:rsidRDefault="004576BF" w:rsidP="00A61FDC">
      <w:pPr>
        <w:pStyle w:val="ConsPlusNormal"/>
        <w:widowControl/>
        <w:tabs>
          <w:tab w:val="left" w:pos="709"/>
          <w:tab w:val="left" w:pos="851"/>
          <w:tab w:val="left" w:pos="340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F00AB" w:rsidRPr="00A61FDC">
        <w:rPr>
          <w:rFonts w:ascii="Times New Roman" w:hAnsi="Times New Roman" w:cs="Times New Roman"/>
          <w:sz w:val="28"/>
          <w:szCs w:val="28"/>
        </w:rPr>
        <w:t>Основанием отнесения земель к землям особо охраняемых территорий местного значения является нахождение на данных землях природных комплексов и объектов, имеющих особое природоохранное, научное, историко-культурное, эстетическое, рекреационное, оздоровительное и иное ценное значение.</w:t>
      </w:r>
    </w:p>
    <w:p w:rsidR="006F00AB" w:rsidRPr="00223B47" w:rsidRDefault="006F00AB" w:rsidP="00A61FDC">
      <w:pPr>
        <w:pStyle w:val="ConsPlusNormal"/>
        <w:widowControl/>
        <w:tabs>
          <w:tab w:val="left" w:pos="709"/>
          <w:tab w:val="left" w:pos="851"/>
          <w:tab w:val="left" w:pos="340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 xml:space="preserve">Отнесение земель к землям особо охраняемых территорий местного значения осуществляется на основании постановления администрации </w:t>
      </w:r>
      <w:r w:rsidR="00296EA2">
        <w:rPr>
          <w:rFonts w:ascii="Times New Roman" w:hAnsi="Times New Roman" w:cs="Times New Roman"/>
          <w:sz w:val="28"/>
          <w:szCs w:val="28"/>
        </w:rPr>
        <w:t>Большереченского</w:t>
      </w:r>
      <w:r w:rsidR="00E4503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C180F">
        <w:rPr>
          <w:rFonts w:ascii="Times New Roman" w:hAnsi="Times New Roman" w:cs="Times New Roman"/>
          <w:sz w:val="28"/>
          <w:szCs w:val="28"/>
        </w:rPr>
        <w:t>Кыштовского</w:t>
      </w:r>
      <w:r w:rsidR="00296EA2">
        <w:rPr>
          <w:rFonts w:ascii="Times New Roman" w:hAnsi="Times New Roman" w:cs="Times New Roman"/>
          <w:sz w:val="28"/>
          <w:szCs w:val="28"/>
        </w:rPr>
        <w:t xml:space="preserve"> </w:t>
      </w:r>
      <w:r w:rsidRPr="00223B47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(далее – администрация </w:t>
      </w:r>
      <w:r w:rsidR="00296EA2">
        <w:rPr>
          <w:rFonts w:ascii="Times New Roman" w:hAnsi="Times New Roman" w:cs="Times New Roman"/>
          <w:sz w:val="28"/>
          <w:szCs w:val="28"/>
        </w:rPr>
        <w:t xml:space="preserve"> Большереченского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сельсовета).</w:t>
      </w:r>
    </w:p>
    <w:p w:rsidR="006F00AB" w:rsidRPr="00223B47" w:rsidRDefault="006F00AB" w:rsidP="00A61FDC">
      <w:pPr>
        <w:pStyle w:val="ConsPlusNormal"/>
        <w:widowControl/>
        <w:tabs>
          <w:tab w:val="left" w:pos="709"/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 xml:space="preserve">При принятии решения об отнесении земель к землям особо охраняемых территорий местного значения администрация </w:t>
      </w:r>
      <w:r w:rsidR="00296EA2">
        <w:rPr>
          <w:rFonts w:ascii="Times New Roman" w:hAnsi="Times New Roman" w:cs="Times New Roman"/>
          <w:sz w:val="28"/>
          <w:szCs w:val="28"/>
        </w:rPr>
        <w:t xml:space="preserve"> Большереченского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сельсовета при необходимости направляет запросы в органы государственной власти, органы местного самоуправления и иные органы и организации.</w:t>
      </w:r>
    </w:p>
    <w:p w:rsidR="006F00AB" w:rsidRPr="00223B47" w:rsidRDefault="006F00AB" w:rsidP="00A61FDC">
      <w:pPr>
        <w:pStyle w:val="ConsPlusNormal"/>
        <w:widowControl/>
        <w:tabs>
          <w:tab w:val="left" w:pos="709"/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Особо охраняемые территории местного значения могут быть образованы как с изъятием  земельных участков у собственников, землевладельцев, землепользователей и арендаторов этих участков, так и без их изъятия.</w:t>
      </w:r>
    </w:p>
    <w:p w:rsidR="006F00AB" w:rsidRPr="00223B47" w:rsidRDefault="006F00AB" w:rsidP="00A61FDC">
      <w:pPr>
        <w:tabs>
          <w:tab w:val="left" w:pos="709"/>
          <w:tab w:val="left" w:pos="3402"/>
        </w:tabs>
        <w:suppressAutoHyphens/>
        <w:ind w:left="142" w:firstLine="709"/>
        <w:jc w:val="both"/>
        <w:rPr>
          <w:sz w:val="28"/>
          <w:szCs w:val="28"/>
        </w:rPr>
      </w:pPr>
      <w:r w:rsidRPr="00223B47">
        <w:rPr>
          <w:sz w:val="28"/>
          <w:szCs w:val="28"/>
        </w:rPr>
        <w:lastRenderedPageBreak/>
        <w:t xml:space="preserve">Земли особо охраняемой территории местного значения, могут быть образованы по предложениям граждан, юридических лиц, а также органов местного самоуправления. </w:t>
      </w:r>
    </w:p>
    <w:p w:rsidR="006F00AB" w:rsidRPr="00223B47" w:rsidRDefault="006F00AB" w:rsidP="00A61FDC">
      <w:pPr>
        <w:pStyle w:val="ConsPlusNormal"/>
        <w:widowControl/>
        <w:tabs>
          <w:tab w:val="left" w:pos="709"/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 xml:space="preserve">Решение об отнесении земель к землям особо охраняемых территорий местного значения администрация </w:t>
      </w:r>
      <w:r w:rsidR="00296EA2">
        <w:rPr>
          <w:rFonts w:ascii="Times New Roman" w:hAnsi="Times New Roman" w:cs="Times New Roman"/>
          <w:sz w:val="28"/>
          <w:szCs w:val="28"/>
        </w:rPr>
        <w:t xml:space="preserve">Большереченского </w:t>
      </w:r>
      <w:r w:rsidRPr="00223B47">
        <w:rPr>
          <w:rFonts w:ascii="Times New Roman" w:hAnsi="Times New Roman" w:cs="Times New Roman"/>
          <w:sz w:val="28"/>
          <w:szCs w:val="28"/>
        </w:rPr>
        <w:t>сельсовета принимает на основании следующих документов:</w:t>
      </w:r>
    </w:p>
    <w:p w:rsidR="006F00AB" w:rsidRPr="00223B47" w:rsidRDefault="006F00AB" w:rsidP="00A61FDC">
      <w:pPr>
        <w:pStyle w:val="ConsPlusNormal"/>
        <w:widowControl/>
        <w:tabs>
          <w:tab w:val="left" w:pos="709"/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описание местоположения и площадь земель или</w:t>
      </w:r>
      <w:r w:rsidR="007B7257">
        <w:rPr>
          <w:rFonts w:ascii="Times New Roman" w:hAnsi="Times New Roman" w:cs="Times New Roman"/>
          <w:sz w:val="28"/>
          <w:szCs w:val="28"/>
        </w:rPr>
        <w:t xml:space="preserve"> выписки ЕГРН</w:t>
      </w:r>
      <w:bookmarkStart w:id="7" w:name="_GoBack"/>
      <w:bookmarkEnd w:id="7"/>
      <w:r w:rsidRPr="00223B47">
        <w:rPr>
          <w:rFonts w:ascii="Times New Roman" w:hAnsi="Times New Roman" w:cs="Times New Roman"/>
          <w:sz w:val="28"/>
          <w:szCs w:val="28"/>
        </w:rPr>
        <w:t xml:space="preserve"> земельного(ых) участка(ов), предполагаемого(ых) к отнесению к землям особо охраняемых территорий местного значения;</w:t>
      </w:r>
    </w:p>
    <w:p w:rsidR="006F00AB" w:rsidRPr="00223B47" w:rsidRDefault="006F00AB" w:rsidP="00A61FDC">
      <w:pPr>
        <w:pStyle w:val="ConsPlusNormal"/>
        <w:widowControl/>
        <w:tabs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обоснование отнесения земель к землям особо охраняемых территорий местного значения;</w:t>
      </w:r>
    </w:p>
    <w:p w:rsidR="006F00AB" w:rsidRPr="00223B47" w:rsidRDefault="006F00AB" w:rsidP="00A61FDC">
      <w:pPr>
        <w:pStyle w:val="ConsPlusNormal"/>
        <w:widowControl/>
        <w:tabs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сведения о собственниках земельных участков, землепользователях, землевладельцах, арендаторах земельных участков и обладателях сервитутов, находящихся на землях, предполагаемых к отнесению к землям особо охраняемых территорий местного значения;</w:t>
      </w:r>
    </w:p>
    <w:p w:rsidR="006F00AB" w:rsidRPr="00223B47" w:rsidRDefault="006F00AB" w:rsidP="00A61FDC">
      <w:pPr>
        <w:pStyle w:val="ConsPlusNormal"/>
        <w:widowControl/>
        <w:tabs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>сведения о необходимости резервирования земель в целях создания новых и расширения существующих земель особо охраняемых территорий местного значения, а также о необходимости перевода земельных участков из одной категории в другую;</w:t>
      </w:r>
    </w:p>
    <w:p w:rsidR="006F00AB" w:rsidRPr="00223B47" w:rsidRDefault="006F00AB" w:rsidP="00A61FDC">
      <w:pPr>
        <w:pStyle w:val="ConsPlusNormal"/>
        <w:widowControl/>
        <w:tabs>
          <w:tab w:val="left" w:pos="900"/>
          <w:tab w:val="left" w:pos="3402"/>
        </w:tabs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47">
        <w:rPr>
          <w:rFonts w:ascii="Times New Roman" w:hAnsi="Times New Roman" w:cs="Times New Roman"/>
          <w:sz w:val="28"/>
          <w:szCs w:val="28"/>
        </w:rPr>
        <w:t xml:space="preserve">Порядок использования и охраны земель, особо охраняемых территорий местного значения определяется постановлением администрации </w:t>
      </w:r>
      <w:r w:rsidR="00296EA2">
        <w:rPr>
          <w:rFonts w:ascii="Times New Roman" w:hAnsi="Times New Roman" w:cs="Times New Roman"/>
          <w:sz w:val="28"/>
          <w:szCs w:val="28"/>
        </w:rPr>
        <w:t>Большереченского</w:t>
      </w:r>
      <w:r w:rsidRPr="00223B47">
        <w:rPr>
          <w:rFonts w:ascii="Times New Roman" w:hAnsi="Times New Roman" w:cs="Times New Roman"/>
          <w:sz w:val="28"/>
          <w:szCs w:val="28"/>
        </w:rPr>
        <w:t xml:space="preserve"> сельсовета при принятии решения о создании особо охраняемых территорий местного значения.</w:t>
      </w:r>
    </w:p>
    <w:sectPr w:rsidR="006F00AB" w:rsidRPr="00223B47" w:rsidSect="00240E7B">
      <w:head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534" w:rsidRDefault="008C1534" w:rsidP="00223B47">
      <w:r>
        <w:separator/>
      </w:r>
    </w:p>
  </w:endnote>
  <w:endnote w:type="continuationSeparator" w:id="1">
    <w:p w:rsidR="008C1534" w:rsidRDefault="008C1534" w:rsidP="00223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534" w:rsidRDefault="008C1534" w:rsidP="00223B47">
      <w:r>
        <w:separator/>
      </w:r>
    </w:p>
  </w:footnote>
  <w:footnote w:type="continuationSeparator" w:id="1">
    <w:p w:rsidR="008C1534" w:rsidRDefault="008C1534" w:rsidP="00223B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B47" w:rsidRDefault="00223B47" w:rsidP="00223B47">
    <w:pPr>
      <w:pStyle w:val="a8"/>
      <w:tabs>
        <w:tab w:val="left" w:pos="198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3EEB0041"/>
    <w:multiLevelType w:val="hybridMultilevel"/>
    <w:tmpl w:val="88AEE7EA"/>
    <w:lvl w:ilvl="0" w:tplc="321841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0AB"/>
    <w:rsid w:val="0000255D"/>
    <w:rsid w:val="00056FB8"/>
    <w:rsid w:val="00102600"/>
    <w:rsid w:val="00114D36"/>
    <w:rsid w:val="001D7409"/>
    <w:rsid w:val="00223B47"/>
    <w:rsid w:val="00240E7B"/>
    <w:rsid w:val="00296EA2"/>
    <w:rsid w:val="00336002"/>
    <w:rsid w:val="00365004"/>
    <w:rsid w:val="004576BF"/>
    <w:rsid w:val="00464D5E"/>
    <w:rsid w:val="00511D7D"/>
    <w:rsid w:val="00560133"/>
    <w:rsid w:val="00633F30"/>
    <w:rsid w:val="006F00AB"/>
    <w:rsid w:val="007B7257"/>
    <w:rsid w:val="008043E7"/>
    <w:rsid w:val="0081376C"/>
    <w:rsid w:val="008C05D3"/>
    <w:rsid w:val="008C1534"/>
    <w:rsid w:val="008C2E8F"/>
    <w:rsid w:val="00932913"/>
    <w:rsid w:val="00950A78"/>
    <w:rsid w:val="00952191"/>
    <w:rsid w:val="00A4378F"/>
    <w:rsid w:val="00A61FDC"/>
    <w:rsid w:val="00A77239"/>
    <w:rsid w:val="00AD76F2"/>
    <w:rsid w:val="00AE60A4"/>
    <w:rsid w:val="00AF3571"/>
    <w:rsid w:val="00B06E5F"/>
    <w:rsid w:val="00B42645"/>
    <w:rsid w:val="00C916A7"/>
    <w:rsid w:val="00D14F3A"/>
    <w:rsid w:val="00D730C5"/>
    <w:rsid w:val="00DC180F"/>
    <w:rsid w:val="00E4503E"/>
    <w:rsid w:val="00EC25DD"/>
    <w:rsid w:val="00EF3147"/>
    <w:rsid w:val="00EF498B"/>
    <w:rsid w:val="00F105D4"/>
    <w:rsid w:val="00F125BD"/>
    <w:rsid w:val="00FA3A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AB"/>
    <w:pPr>
      <w:keepNext/>
      <w:numPr>
        <w:numId w:val="1"/>
      </w:numPr>
      <w:suppressAutoHyphens/>
      <w:ind w:left="0" w:firstLine="540"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F00A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6F00AB"/>
    <w:pPr>
      <w:keepNext/>
      <w:numPr>
        <w:ilvl w:val="6"/>
        <w:numId w:val="1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6F00AB"/>
    <w:pPr>
      <w:keepNext/>
      <w:numPr>
        <w:ilvl w:val="7"/>
        <w:numId w:val="1"/>
      </w:numPr>
      <w:suppressAutoHyphens/>
      <w:jc w:val="center"/>
      <w:outlineLvl w:val="7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6F00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semiHidden/>
    <w:rsid w:val="006F00A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semiHidden/>
    <w:rsid w:val="006F00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6F00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6F00A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6F00AB"/>
    <w:pPr>
      <w:suppressAutoHyphens/>
      <w:ind w:firstLine="709"/>
      <w:jc w:val="both"/>
    </w:pPr>
    <w:rPr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8043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43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43E7"/>
  </w:style>
  <w:style w:type="paragraph" w:styleId="a5">
    <w:name w:val="Balloon Text"/>
    <w:basedOn w:val="a"/>
    <w:link w:val="a6"/>
    <w:uiPriority w:val="99"/>
    <w:semiHidden/>
    <w:unhideWhenUsed/>
    <w:rsid w:val="008043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3E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043E7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223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23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23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3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B06E5F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AD76F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AB"/>
    <w:pPr>
      <w:keepNext/>
      <w:numPr>
        <w:numId w:val="1"/>
      </w:numPr>
      <w:suppressAutoHyphens/>
      <w:ind w:left="0" w:firstLine="540"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F00AB"/>
    <w:pPr>
      <w:keepNext/>
      <w:numPr>
        <w:ilvl w:val="1"/>
        <w:numId w:val="1"/>
      </w:numPr>
      <w:suppressAutoHyphens/>
      <w:jc w:val="center"/>
      <w:outlineLvl w:val="1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6F00AB"/>
    <w:pPr>
      <w:keepNext/>
      <w:numPr>
        <w:ilvl w:val="6"/>
        <w:numId w:val="1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6F00AB"/>
    <w:pPr>
      <w:keepNext/>
      <w:numPr>
        <w:ilvl w:val="7"/>
        <w:numId w:val="1"/>
      </w:numPr>
      <w:suppressAutoHyphens/>
      <w:jc w:val="center"/>
      <w:outlineLvl w:val="7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6F00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semiHidden/>
    <w:rsid w:val="006F00A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80">
    <w:name w:val="Заголовок 8 Знак"/>
    <w:basedOn w:val="a0"/>
    <w:link w:val="8"/>
    <w:semiHidden/>
    <w:rsid w:val="006F00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rmal">
    <w:name w:val="ConsPlusNormal"/>
    <w:rsid w:val="006F00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6F00A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6F00AB"/>
    <w:pPr>
      <w:suppressAutoHyphens/>
      <w:ind w:firstLine="709"/>
      <w:jc w:val="both"/>
    </w:pPr>
    <w:rPr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8043E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43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043E7"/>
  </w:style>
  <w:style w:type="paragraph" w:styleId="a5">
    <w:name w:val="Balloon Text"/>
    <w:basedOn w:val="a"/>
    <w:link w:val="a6"/>
    <w:uiPriority w:val="99"/>
    <w:semiHidden/>
    <w:unhideWhenUsed/>
    <w:rsid w:val="008043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43E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043E7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223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23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23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23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B06E5F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AD76F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2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50845&amp;sub=10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0007990&amp;sub=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8</cp:revision>
  <dcterms:created xsi:type="dcterms:W3CDTF">2019-06-20T07:20:00Z</dcterms:created>
  <dcterms:modified xsi:type="dcterms:W3CDTF">2019-06-21T03:02:00Z</dcterms:modified>
</cp:coreProperties>
</file>